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C349D0" w:rsidRPr="00C349D0">
        <w:rPr>
          <w:rFonts w:ascii="Arial" w:hAnsi="Arial" w:cs="Arial"/>
          <w:b/>
          <w:sz w:val="21"/>
          <w:szCs w:val="21"/>
        </w:rPr>
        <w:t>„Dowóz  uczniów z zajęć pozalekcyjnych, zawodów sportowych oraz innych wyjazdów związanych z realizacją zadań szkolnych w roku szkolnym  201</w:t>
      </w:r>
      <w:r w:rsidR="009E63A8">
        <w:rPr>
          <w:rFonts w:ascii="Arial" w:hAnsi="Arial" w:cs="Arial"/>
          <w:b/>
          <w:sz w:val="21"/>
          <w:szCs w:val="21"/>
        </w:rPr>
        <w:t>8</w:t>
      </w:r>
      <w:r w:rsidR="00C349D0" w:rsidRPr="00C349D0">
        <w:rPr>
          <w:rFonts w:ascii="Arial" w:hAnsi="Arial" w:cs="Arial"/>
          <w:b/>
          <w:sz w:val="21"/>
          <w:szCs w:val="21"/>
        </w:rPr>
        <w:t>/201</w:t>
      </w:r>
      <w:r w:rsidR="009E63A8">
        <w:rPr>
          <w:rFonts w:ascii="Arial" w:hAnsi="Arial" w:cs="Arial"/>
          <w:b/>
          <w:sz w:val="21"/>
          <w:szCs w:val="21"/>
        </w:rPr>
        <w:t>9</w:t>
      </w:r>
      <w:bookmarkStart w:id="0" w:name="_GoBack"/>
      <w:bookmarkEnd w:id="0"/>
      <w:r w:rsidR="00C349D0" w:rsidRPr="00C349D0">
        <w:rPr>
          <w:rFonts w:ascii="Arial" w:hAnsi="Arial" w:cs="Arial"/>
          <w:b/>
          <w:sz w:val="21"/>
          <w:szCs w:val="21"/>
        </w:rPr>
        <w:t>”</w:t>
      </w:r>
      <w:r w:rsidR="00C349D0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73F" w:rsidRDefault="0019773F" w:rsidP="0038231F">
      <w:pPr>
        <w:spacing w:after="0" w:line="240" w:lineRule="auto"/>
      </w:pPr>
      <w:r>
        <w:separator/>
      </w:r>
    </w:p>
  </w:endnote>
  <w:endnote w:type="continuationSeparator" w:id="0">
    <w:p w:rsidR="0019773F" w:rsidRDefault="00197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9773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73F" w:rsidRDefault="0019773F" w:rsidP="0038231F">
      <w:pPr>
        <w:spacing w:after="0" w:line="240" w:lineRule="auto"/>
      </w:pPr>
      <w:r>
        <w:separator/>
      </w:r>
    </w:p>
  </w:footnote>
  <w:footnote w:type="continuationSeparator" w:id="0">
    <w:p w:rsidR="0019773F" w:rsidRDefault="001977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773F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63A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D3F8C"/>
    <w:rsid w:val="00BF1F3F"/>
    <w:rsid w:val="00C00C2E"/>
    <w:rsid w:val="00C22538"/>
    <w:rsid w:val="00C349D0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CE97E-FCA9-413C-9F0E-F8C4C852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2016-07-26T08:32:00Z</cp:lastPrinted>
  <dcterms:created xsi:type="dcterms:W3CDTF">2016-09-23T08:44:00Z</dcterms:created>
  <dcterms:modified xsi:type="dcterms:W3CDTF">2018-07-18T07:49:00Z</dcterms:modified>
</cp:coreProperties>
</file>