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BEE6C" w14:textId="77777777" w:rsidR="00D00017" w:rsidRDefault="00D00017" w:rsidP="00D00017">
      <w:pPr>
        <w:pStyle w:val="Nagwek1"/>
        <w:spacing w:line="240" w:lineRule="auto"/>
        <w:jc w:val="right"/>
        <w:rPr>
          <w:sz w:val="20"/>
          <w:szCs w:val="20"/>
        </w:rPr>
      </w:pPr>
      <w:r w:rsidRPr="00D00017">
        <w:rPr>
          <w:sz w:val="20"/>
          <w:szCs w:val="20"/>
        </w:rPr>
        <w:t xml:space="preserve">Załącznik </w:t>
      </w:r>
      <w:r>
        <w:rPr>
          <w:sz w:val="20"/>
          <w:szCs w:val="20"/>
        </w:rPr>
        <w:t>nr 4</w:t>
      </w:r>
    </w:p>
    <w:p w14:paraId="700D57C6" w14:textId="77777777" w:rsidR="00D00017" w:rsidRDefault="00D00017" w:rsidP="00D00017">
      <w:pPr>
        <w:pStyle w:val="Nagwek1"/>
        <w:spacing w:line="240" w:lineRule="auto"/>
        <w:jc w:val="right"/>
        <w:rPr>
          <w:sz w:val="20"/>
          <w:szCs w:val="20"/>
        </w:rPr>
      </w:pPr>
      <w:r w:rsidRPr="00D00017">
        <w:rPr>
          <w:sz w:val="20"/>
          <w:szCs w:val="20"/>
        </w:rPr>
        <w:t xml:space="preserve">do umowy nr …. </w:t>
      </w:r>
    </w:p>
    <w:p w14:paraId="7D358114" w14:textId="4AED4BA1" w:rsidR="00D00017" w:rsidRPr="00D00017" w:rsidRDefault="00D00017" w:rsidP="00D00017">
      <w:pPr>
        <w:pStyle w:val="Nagwek1"/>
        <w:spacing w:line="240" w:lineRule="auto"/>
        <w:jc w:val="right"/>
        <w:rPr>
          <w:sz w:val="20"/>
          <w:szCs w:val="20"/>
        </w:rPr>
      </w:pPr>
      <w:r w:rsidRPr="00D00017">
        <w:rPr>
          <w:sz w:val="20"/>
          <w:szCs w:val="20"/>
        </w:rPr>
        <w:t xml:space="preserve"> dnia ……………</w:t>
      </w:r>
    </w:p>
    <w:p w14:paraId="1F0DCB32" w14:textId="77777777" w:rsidR="00D00017" w:rsidRPr="00D00017" w:rsidRDefault="00D00017" w:rsidP="00D00017"/>
    <w:p w14:paraId="7F341D7B" w14:textId="77777777" w:rsidR="00434894" w:rsidRPr="007D6B65" w:rsidRDefault="00434894" w:rsidP="007D6B65">
      <w:pPr>
        <w:pStyle w:val="Nagwek1"/>
        <w:spacing w:line="240" w:lineRule="auto"/>
        <w:rPr>
          <w:b/>
          <w:sz w:val="22"/>
          <w:szCs w:val="22"/>
        </w:rPr>
      </w:pPr>
      <w:r w:rsidRPr="007D6B65">
        <w:rPr>
          <w:b/>
          <w:sz w:val="22"/>
          <w:szCs w:val="22"/>
        </w:rPr>
        <w:t>UMOWA</w:t>
      </w:r>
    </w:p>
    <w:p w14:paraId="0D5C0022" w14:textId="77777777" w:rsidR="00434894" w:rsidRPr="007D6B65" w:rsidRDefault="00434894" w:rsidP="007D6B65">
      <w:pPr>
        <w:pStyle w:val="Nagwek1"/>
        <w:spacing w:after="60" w:line="240" w:lineRule="auto"/>
        <w:rPr>
          <w:b/>
          <w:sz w:val="22"/>
          <w:szCs w:val="22"/>
        </w:rPr>
      </w:pPr>
      <w:r w:rsidRPr="007D6B65">
        <w:rPr>
          <w:b/>
          <w:sz w:val="22"/>
          <w:szCs w:val="22"/>
        </w:rPr>
        <w:t>POWIERZENIA DANYCH OSOBOWYCH DO PRZETWARZANIA</w:t>
      </w:r>
    </w:p>
    <w:p w14:paraId="66F9A989" w14:textId="48EE7D83" w:rsidR="002E3FDD" w:rsidRPr="007D6B65" w:rsidRDefault="00434894" w:rsidP="007D6B65">
      <w:pPr>
        <w:spacing w:before="240"/>
        <w:jc w:val="both"/>
        <w:rPr>
          <w:sz w:val="22"/>
          <w:szCs w:val="22"/>
        </w:rPr>
      </w:pPr>
      <w:r w:rsidRPr="007D6B65">
        <w:rPr>
          <w:sz w:val="22"/>
          <w:szCs w:val="22"/>
        </w:rPr>
        <w:t xml:space="preserve">zawarta w dniu </w:t>
      </w:r>
      <w:r w:rsidR="00D00017">
        <w:rPr>
          <w:sz w:val="22"/>
          <w:szCs w:val="22"/>
        </w:rPr>
        <w:t>…………………..</w:t>
      </w:r>
      <w:r w:rsidRPr="007D6B65">
        <w:rPr>
          <w:sz w:val="22"/>
          <w:szCs w:val="22"/>
        </w:rPr>
        <w:t xml:space="preserve"> r. w </w:t>
      </w:r>
      <w:r w:rsidR="002E3FDD" w:rsidRPr="007D6B65">
        <w:rPr>
          <w:sz w:val="22"/>
          <w:szCs w:val="22"/>
        </w:rPr>
        <w:t>Radomyślu Wielkim pomiędzy:</w:t>
      </w:r>
    </w:p>
    <w:p w14:paraId="677CD799" w14:textId="77777777" w:rsidR="002E3FDD" w:rsidRPr="007D6B65" w:rsidRDefault="002E3FDD" w:rsidP="007D6B65">
      <w:pPr>
        <w:jc w:val="both"/>
        <w:rPr>
          <w:sz w:val="22"/>
          <w:szCs w:val="22"/>
        </w:rPr>
      </w:pPr>
      <w:r w:rsidRPr="007D6B65">
        <w:rPr>
          <w:b/>
          <w:sz w:val="22"/>
          <w:szCs w:val="22"/>
        </w:rPr>
        <w:t>Gminą Radomyśl Wielki</w:t>
      </w:r>
      <w:r w:rsidRPr="007D6B65">
        <w:rPr>
          <w:sz w:val="22"/>
          <w:szCs w:val="22"/>
        </w:rPr>
        <w:t xml:space="preserve"> z siedzibą w 39-310 Radomyśl Wielki, Rynek 32, </w:t>
      </w:r>
      <w:r w:rsidRPr="007D6B65">
        <w:rPr>
          <w:sz w:val="22"/>
          <w:szCs w:val="22"/>
        </w:rPr>
        <w:br/>
        <w:t>NIP 817-19-54-408,</w:t>
      </w:r>
    </w:p>
    <w:p w14:paraId="12E9DA18" w14:textId="20E69B8A" w:rsidR="002E3FDD" w:rsidRPr="007D6B65" w:rsidRDefault="002E3FDD" w:rsidP="007D6B65">
      <w:pPr>
        <w:jc w:val="both"/>
        <w:rPr>
          <w:sz w:val="22"/>
          <w:szCs w:val="22"/>
        </w:rPr>
      </w:pPr>
      <w:r w:rsidRPr="007D6B65">
        <w:rPr>
          <w:sz w:val="22"/>
          <w:szCs w:val="22"/>
        </w:rPr>
        <w:t>reprezentowaną przez:</w:t>
      </w:r>
    </w:p>
    <w:p w14:paraId="30607EB8" w14:textId="77777777" w:rsidR="002E3FDD" w:rsidRPr="007D6B65" w:rsidRDefault="002E3FDD" w:rsidP="007D6B65">
      <w:pPr>
        <w:widowControl w:val="0"/>
        <w:adjustRightInd w:val="0"/>
        <w:jc w:val="both"/>
        <w:textAlignment w:val="baseline"/>
        <w:rPr>
          <w:b/>
          <w:sz w:val="22"/>
          <w:szCs w:val="22"/>
        </w:rPr>
      </w:pPr>
      <w:r w:rsidRPr="007D6B65">
        <w:rPr>
          <w:b/>
          <w:sz w:val="22"/>
          <w:szCs w:val="22"/>
        </w:rPr>
        <w:t>Józefa Rybińskiego – Burmistrza Radomyśla Wielkiego</w:t>
      </w:r>
    </w:p>
    <w:p w14:paraId="1CF2F400" w14:textId="77777777" w:rsidR="002E3FDD" w:rsidRPr="007D6B65" w:rsidRDefault="002E3FDD" w:rsidP="007D6B65">
      <w:pPr>
        <w:jc w:val="both"/>
        <w:rPr>
          <w:sz w:val="22"/>
          <w:szCs w:val="22"/>
        </w:rPr>
      </w:pPr>
      <w:r w:rsidRPr="007D6B65">
        <w:rPr>
          <w:sz w:val="22"/>
          <w:szCs w:val="22"/>
        </w:rPr>
        <w:t>zwaną w treści Umowy „</w:t>
      </w:r>
      <w:r w:rsidRPr="007D6B65">
        <w:rPr>
          <w:b/>
          <w:sz w:val="22"/>
          <w:szCs w:val="22"/>
        </w:rPr>
        <w:t>Administratorem</w:t>
      </w:r>
      <w:r w:rsidRPr="007D6B65">
        <w:rPr>
          <w:sz w:val="22"/>
          <w:szCs w:val="22"/>
        </w:rPr>
        <w:t xml:space="preserve">”, </w:t>
      </w:r>
    </w:p>
    <w:p w14:paraId="628F743D" w14:textId="2F87629B" w:rsidR="00434894" w:rsidRDefault="00434894" w:rsidP="007D6B65">
      <w:pPr>
        <w:jc w:val="both"/>
        <w:rPr>
          <w:sz w:val="22"/>
          <w:szCs w:val="22"/>
        </w:rPr>
      </w:pPr>
      <w:r w:rsidRPr="007D6B65">
        <w:rPr>
          <w:sz w:val="22"/>
          <w:szCs w:val="22"/>
        </w:rPr>
        <w:t>a</w:t>
      </w:r>
    </w:p>
    <w:p w14:paraId="0C7B2D58" w14:textId="5B4E1526" w:rsidR="00D00017" w:rsidRPr="007D6B65" w:rsidRDefault="00D00017" w:rsidP="007D6B65">
      <w:pPr>
        <w:jc w:val="both"/>
        <w:rPr>
          <w:sz w:val="22"/>
          <w:szCs w:val="22"/>
        </w:rPr>
      </w:pPr>
      <w:r>
        <w:rPr>
          <w:sz w:val="22"/>
          <w:szCs w:val="22"/>
        </w:rPr>
        <w:t>……………………………………………………….</w:t>
      </w:r>
    </w:p>
    <w:p w14:paraId="1043E890" w14:textId="77777777" w:rsidR="00434894" w:rsidRPr="007D6B65" w:rsidRDefault="00434894" w:rsidP="007D6B65">
      <w:pPr>
        <w:widowControl w:val="0"/>
        <w:adjustRightInd w:val="0"/>
        <w:jc w:val="both"/>
        <w:textAlignment w:val="baseline"/>
        <w:rPr>
          <w:sz w:val="22"/>
          <w:szCs w:val="22"/>
        </w:rPr>
      </w:pPr>
      <w:r w:rsidRPr="007D6B65">
        <w:rPr>
          <w:sz w:val="22"/>
          <w:szCs w:val="22"/>
        </w:rPr>
        <w:t xml:space="preserve">zwaną w treści Umowy </w:t>
      </w:r>
      <w:r w:rsidRPr="007D6B65">
        <w:rPr>
          <w:b/>
          <w:sz w:val="22"/>
          <w:szCs w:val="22"/>
        </w:rPr>
        <w:t xml:space="preserve">„Procesorem” </w:t>
      </w:r>
      <w:r w:rsidRPr="007D6B65">
        <w:rPr>
          <w:sz w:val="22"/>
          <w:szCs w:val="22"/>
        </w:rPr>
        <w:t>lub „</w:t>
      </w:r>
      <w:r w:rsidRPr="007D6B65">
        <w:rPr>
          <w:b/>
          <w:sz w:val="22"/>
          <w:szCs w:val="22"/>
        </w:rPr>
        <w:t>Przetwarzającym”,</w:t>
      </w:r>
    </w:p>
    <w:p w14:paraId="183DA020" w14:textId="77777777" w:rsidR="00434894" w:rsidRPr="007D6B65" w:rsidRDefault="00434894" w:rsidP="007D6B65">
      <w:pPr>
        <w:jc w:val="both"/>
        <w:rPr>
          <w:sz w:val="22"/>
          <w:szCs w:val="22"/>
        </w:rPr>
      </w:pPr>
      <w:r w:rsidRPr="007D6B65">
        <w:rPr>
          <w:sz w:val="22"/>
          <w:szCs w:val="22"/>
        </w:rPr>
        <w:t>w dalszej części Umowy Administrator i Procesor są nazywani łącznie „</w:t>
      </w:r>
      <w:r w:rsidRPr="007D6B65">
        <w:rPr>
          <w:b/>
          <w:sz w:val="22"/>
          <w:szCs w:val="22"/>
        </w:rPr>
        <w:t>Stronami</w:t>
      </w:r>
      <w:r w:rsidRPr="007D6B65">
        <w:rPr>
          <w:sz w:val="22"/>
          <w:szCs w:val="22"/>
        </w:rPr>
        <w:t>” lub każde oddzielnie „</w:t>
      </w:r>
      <w:r w:rsidRPr="007D6B65">
        <w:rPr>
          <w:b/>
          <w:sz w:val="22"/>
          <w:szCs w:val="22"/>
        </w:rPr>
        <w:t>Stroną</w:t>
      </w:r>
      <w:r w:rsidRPr="007D6B65">
        <w:rPr>
          <w:sz w:val="22"/>
          <w:szCs w:val="22"/>
        </w:rPr>
        <w:t>”.</w:t>
      </w:r>
    </w:p>
    <w:p w14:paraId="0F34ADDD" w14:textId="77777777" w:rsidR="00434894" w:rsidRPr="007D6B65" w:rsidRDefault="00434894" w:rsidP="009F03B6">
      <w:pPr>
        <w:jc w:val="center"/>
        <w:rPr>
          <w:b/>
          <w:sz w:val="22"/>
          <w:szCs w:val="22"/>
        </w:rPr>
      </w:pPr>
      <w:r w:rsidRPr="007D6B65">
        <w:rPr>
          <w:b/>
          <w:sz w:val="22"/>
          <w:szCs w:val="22"/>
        </w:rPr>
        <w:t>§ 1</w:t>
      </w:r>
    </w:p>
    <w:p w14:paraId="72FEC0A3" w14:textId="77777777" w:rsidR="00434894" w:rsidRPr="007D6B65" w:rsidRDefault="00434894" w:rsidP="009F03B6">
      <w:pPr>
        <w:pStyle w:val="Nagwek6"/>
        <w:spacing w:line="240" w:lineRule="auto"/>
        <w:rPr>
          <w:bCs w:val="0"/>
          <w:sz w:val="22"/>
          <w:szCs w:val="22"/>
        </w:rPr>
      </w:pPr>
      <w:r w:rsidRPr="007D6B65">
        <w:rPr>
          <w:bCs w:val="0"/>
          <w:sz w:val="22"/>
          <w:szCs w:val="22"/>
        </w:rPr>
        <w:t xml:space="preserve">Przedmiot Umowy, rodzaj danych osobowych oraz kategorie osób, których dane dotyczą </w:t>
      </w:r>
    </w:p>
    <w:p w14:paraId="323126C0" w14:textId="77777777" w:rsidR="00434894" w:rsidRPr="007D6B65" w:rsidRDefault="00434894" w:rsidP="009F03B6">
      <w:pPr>
        <w:pStyle w:val="Akapitzlist"/>
        <w:numPr>
          <w:ilvl w:val="0"/>
          <w:numId w:val="24"/>
        </w:numPr>
        <w:autoSpaceDE w:val="0"/>
        <w:autoSpaceDN w:val="0"/>
        <w:spacing w:before="240"/>
        <w:jc w:val="both"/>
        <w:rPr>
          <w:sz w:val="22"/>
          <w:szCs w:val="22"/>
        </w:rPr>
      </w:pPr>
      <w:r w:rsidRPr="007D6B65">
        <w:rPr>
          <w:sz w:val="22"/>
          <w:szCs w:val="22"/>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22A85F34" w14:textId="27D2E1A3" w:rsidR="00434894" w:rsidRPr="007D6B65" w:rsidRDefault="00434894" w:rsidP="003778FB">
      <w:pPr>
        <w:pStyle w:val="Akapitzlist"/>
        <w:numPr>
          <w:ilvl w:val="0"/>
          <w:numId w:val="24"/>
        </w:numPr>
        <w:spacing w:after="60"/>
        <w:jc w:val="both"/>
        <w:rPr>
          <w:b/>
          <w:sz w:val="22"/>
          <w:szCs w:val="22"/>
        </w:rPr>
      </w:pPr>
      <w:r w:rsidRPr="007D6B65">
        <w:rPr>
          <w:sz w:val="22"/>
          <w:szCs w:val="22"/>
        </w:rPr>
        <w:t xml:space="preserve">Procesor uprawniony jest do przetwarzania danych osobowych wyłącznie w celu wykonania umowy głównej, tj. umowy z dnia </w:t>
      </w:r>
      <w:r w:rsidR="00D00017">
        <w:rPr>
          <w:sz w:val="22"/>
          <w:szCs w:val="22"/>
        </w:rPr>
        <w:t>……………..</w:t>
      </w:r>
      <w:r w:rsidR="00EF588E" w:rsidRPr="007D6B65">
        <w:rPr>
          <w:sz w:val="22"/>
          <w:szCs w:val="22"/>
        </w:rPr>
        <w:t xml:space="preserve"> r.</w:t>
      </w:r>
      <w:r w:rsidRPr="007D6B65">
        <w:rPr>
          <w:sz w:val="22"/>
          <w:szCs w:val="22"/>
        </w:rPr>
        <w:t xml:space="preserve">, której przedmiotem jest </w:t>
      </w:r>
      <w:r w:rsidR="003778FB" w:rsidRPr="003778FB">
        <w:rPr>
          <w:sz w:val="22"/>
          <w:szCs w:val="22"/>
        </w:rPr>
        <w:t>„Dowóz uczniów niepełnosprawnych do szkół i placówek oświatowych w roku szkolnym  2020/2021”</w:t>
      </w:r>
      <w:r w:rsidRPr="007D6B65">
        <w:rPr>
          <w:sz w:val="22"/>
          <w:szCs w:val="22"/>
        </w:rPr>
        <w:t>, które będzie zwane w dalszej części Umowy jako „przetwarzanie” .</w:t>
      </w:r>
    </w:p>
    <w:p w14:paraId="3059245C" w14:textId="3BD2C000" w:rsidR="00434894" w:rsidRPr="006D5F2B" w:rsidRDefault="00434894" w:rsidP="007D6B65">
      <w:pPr>
        <w:pStyle w:val="Tekstpodstawowy"/>
        <w:numPr>
          <w:ilvl w:val="0"/>
          <w:numId w:val="24"/>
        </w:numPr>
        <w:spacing w:after="60"/>
        <w:ind w:left="709"/>
        <w:rPr>
          <w:b/>
          <w:sz w:val="22"/>
          <w:szCs w:val="22"/>
        </w:rPr>
      </w:pPr>
      <w:r w:rsidRPr="007D6B65">
        <w:rPr>
          <w:sz w:val="22"/>
          <w:szCs w:val="22"/>
        </w:rPr>
        <w:t>Przetwarzanie dotyczyć będzie</w:t>
      </w:r>
      <w:r w:rsidR="00EF588E" w:rsidRPr="007D6B65">
        <w:rPr>
          <w:sz w:val="22"/>
          <w:szCs w:val="22"/>
        </w:rPr>
        <w:t xml:space="preserve"> uczniów </w:t>
      </w:r>
      <w:r w:rsidR="003778FB">
        <w:rPr>
          <w:sz w:val="22"/>
          <w:szCs w:val="22"/>
        </w:rPr>
        <w:t>objętych umową o dowóz</w:t>
      </w:r>
      <w:r w:rsidR="00EF588E" w:rsidRPr="007D6B65">
        <w:rPr>
          <w:sz w:val="22"/>
          <w:szCs w:val="22"/>
        </w:rPr>
        <w:t xml:space="preserve">, w postaci: </w:t>
      </w:r>
      <w:r w:rsidR="00EF588E" w:rsidRPr="006D5F2B">
        <w:rPr>
          <w:sz w:val="22"/>
          <w:szCs w:val="22"/>
        </w:rPr>
        <w:t>imiona i nazw</w:t>
      </w:r>
      <w:r w:rsidR="003778FB" w:rsidRPr="006D5F2B">
        <w:rPr>
          <w:sz w:val="22"/>
          <w:szCs w:val="22"/>
        </w:rPr>
        <w:t>iska, adres zamieszkania.</w:t>
      </w:r>
    </w:p>
    <w:p w14:paraId="074E309F" w14:textId="77777777" w:rsidR="00434894" w:rsidRPr="007D6B65" w:rsidRDefault="00434894" w:rsidP="007D6B65">
      <w:pPr>
        <w:spacing w:before="240" w:after="60"/>
        <w:jc w:val="center"/>
        <w:rPr>
          <w:b/>
          <w:sz w:val="22"/>
          <w:szCs w:val="22"/>
        </w:rPr>
      </w:pPr>
      <w:r w:rsidRPr="007D6B65">
        <w:rPr>
          <w:b/>
          <w:sz w:val="22"/>
          <w:szCs w:val="22"/>
        </w:rPr>
        <w:t>§ 2</w:t>
      </w:r>
      <w:bookmarkStart w:id="0" w:name="_GoBack"/>
      <w:bookmarkEnd w:id="0"/>
    </w:p>
    <w:p w14:paraId="5DAC0120" w14:textId="77777777" w:rsidR="00434894" w:rsidRPr="007D6B65" w:rsidRDefault="00434894" w:rsidP="007D6B65">
      <w:pPr>
        <w:pStyle w:val="Nagwek6"/>
        <w:spacing w:after="60" w:line="240" w:lineRule="auto"/>
        <w:rPr>
          <w:bCs w:val="0"/>
          <w:sz w:val="22"/>
          <w:szCs w:val="22"/>
        </w:rPr>
      </w:pPr>
      <w:r w:rsidRPr="007D6B65">
        <w:rPr>
          <w:bCs w:val="0"/>
          <w:sz w:val="22"/>
          <w:szCs w:val="22"/>
        </w:rPr>
        <w:t xml:space="preserve">Czas trwania Umowy </w:t>
      </w:r>
    </w:p>
    <w:p w14:paraId="2AB41FC3" w14:textId="659BB8E1" w:rsidR="00434894" w:rsidRPr="009509AA" w:rsidRDefault="00434894" w:rsidP="009509AA">
      <w:pPr>
        <w:pStyle w:val="Tekstpodstawowy"/>
        <w:numPr>
          <w:ilvl w:val="0"/>
          <w:numId w:val="4"/>
        </w:numPr>
        <w:spacing w:before="240" w:after="60"/>
        <w:rPr>
          <w:sz w:val="22"/>
          <w:szCs w:val="22"/>
        </w:rPr>
      </w:pPr>
      <w:r w:rsidRPr="007D6B65">
        <w:rPr>
          <w:sz w:val="22"/>
          <w:szCs w:val="22"/>
        </w:rPr>
        <w:t xml:space="preserve">Umowa zostaje zawarta na czas określony od dnia </w:t>
      </w:r>
      <w:r w:rsidR="009509AA" w:rsidRPr="009509AA">
        <w:rPr>
          <w:sz w:val="22"/>
          <w:szCs w:val="22"/>
        </w:rPr>
        <w:t>od 01.09.2020 r. do 30.06.2021 r. w dni nauki szkolnej oraz od 01.09.2020 r. do 31.07.2021 r.  w dni pracy ORW w Pniu</w:t>
      </w:r>
      <w:r w:rsidR="009509AA">
        <w:rPr>
          <w:sz w:val="22"/>
          <w:szCs w:val="22"/>
        </w:rPr>
        <w:t xml:space="preserve"> </w:t>
      </w:r>
      <w:r w:rsidR="00EF588E" w:rsidRPr="009509AA">
        <w:rPr>
          <w:sz w:val="22"/>
          <w:szCs w:val="22"/>
        </w:rPr>
        <w:t>(tj.</w:t>
      </w:r>
      <w:r w:rsidRPr="009509AA">
        <w:rPr>
          <w:i/>
          <w:sz w:val="22"/>
          <w:szCs w:val="22"/>
        </w:rPr>
        <w:t xml:space="preserve"> na czas trwania umowy, o której mowa w § 1 ust. </w:t>
      </w:r>
      <w:r w:rsidR="00D00017" w:rsidRPr="009509AA">
        <w:rPr>
          <w:i/>
          <w:sz w:val="22"/>
          <w:szCs w:val="22"/>
        </w:rPr>
        <w:t>2</w:t>
      </w:r>
      <w:r w:rsidRPr="009509AA">
        <w:rPr>
          <w:sz w:val="22"/>
          <w:szCs w:val="22"/>
        </w:rPr>
        <w:t xml:space="preserve">). </w:t>
      </w:r>
    </w:p>
    <w:p w14:paraId="5B334E56" w14:textId="77777777" w:rsidR="00434894" w:rsidRPr="007D6B65" w:rsidRDefault="00434894" w:rsidP="007D6B65">
      <w:pPr>
        <w:numPr>
          <w:ilvl w:val="0"/>
          <w:numId w:val="4"/>
        </w:numPr>
        <w:spacing w:after="60"/>
        <w:jc w:val="both"/>
        <w:rPr>
          <w:sz w:val="22"/>
          <w:szCs w:val="22"/>
        </w:rPr>
      </w:pPr>
      <w:r w:rsidRPr="007D6B65">
        <w:rPr>
          <w:sz w:val="22"/>
          <w:szCs w:val="22"/>
        </w:rPr>
        <w:t>Procesor nie ma prawa do wykorzystania zgromadzonych na podstawie niniejszej Umowy danych osobowych w jakimkolwiek celu po jej rozwiązaniu, niezależnie od podstawy takiego rozwiązania.</w:t>
      </w:r>
    </w:p>
    <w:p w14:paraId="5A51128E" w14:textId="77777777" w:rsidR="00434894" w:rsidRPr="007D6B65" w:rsidRDefault="00434894" w:rsidP="007D6B65">
      <w:pPr>
        <w:spacing w:before="240" w:after="60"/>
        <w:jc w:val="center"/>
        <w:rPr>
          <w:b/>
          <w:bCs/>
          <w:sz w:val="22"/>
          <w:szCs w:val="22"/>
        </w:rPr>
      </w:pPr>
      <w:r w:rsidRPr="007D6B65">
        <w:rPr>
          <w:b/>
          <w:bCs/>
          <w:sz w:val="22"/>
          <w:szCs w:val="22"/>
        </w:rPr>
        <w:t>§ 3</w:t>
      </w:r>
    </w:p>
    <w:p w14:paraId="7341BF34" w14:textId="77777777" w:rsidR="00434894" w:rsidRPr="007D6B65" w:rsidRDefault="00434894" w:rsidP="007D6B65">
      <w:pPr>
        <w:pStyle w:val="Nagwek6"/>
        <w:spacing w:after="60" w:line="240" w:lineRule="auto"/>
        <w:rPr>
          <w:sz w:val="22"/>
          <w:szCs w:val="22"/>
        </w:rPr>
      </w:pPr>
      <w:r w:rsidRPr="007D6B65">
        <w:rPr>
          <w:sz w:val="22"/>
          <w:szCs w:val="22"/>
        </w:rPr>
        <w:t>Warunki powierzenia danych osobowych do przetwarzania</w:t>
      </w:r>
    </w:p>
    <w:p w14:paraId="3C512421" w14:textId="77777777" w:rsidR="00434894" w:rsidRPr="007D6B65" w:rsidRDefault="00434894" w:rsidP="007D6B65">
      <w:pPr>
        <w:numPr>
          <w:ilvl w:val="0"/>
          <w:numId w:val="10"/>
        </w:numPr>
        <w:spacing w:before="240"/>
        <w:jc w:val="both"/>
        <w:rPr>
          <w:sz w:val="22"/>
          <w:szCs w:val="22"/>
        </w:rPr>
      </w:pPr>
      <w:r w:rsidRPr="007D6B65">
        <w:rPr>
          <w:sz w:val="22"/>
          <w:szCs w:val="22"/>
        </w:rPr>
        <w:t>Procesor przetwarza dane osobowe wyłącznie na udokumentowane polecenie Administratora oraz:</w:t>
      </w:r>
    </w:p>
    <w:p w14:paraId="0FE3D1BE" w14:textId="77777777" w:rsidR="00434894" w:rsidRPr="007D6B65" w:rsidRDefault="00434894" w:rsidP="007D6B65">
      <w:pPr>
        <w:numPr>
          <w:ilvl w:val="0"/>
          <w:numId w:val="34"/>
        </w:numPr>
        <w:ind w:left="709"/>
        <w:jc w:val="both"/>
        <w:rPr>
          <w:sz w:val="22"/>
          <w:szCs w:val="22"/>
        </w:rPr>
      </w:pPr>
      <w:r w:rsidRPr="007D6B65">
        <w:rPr>
          <w:sz w:val="22"/>
          <w:szCs w:val="22"/>
        </w:rPr>
        <w:t>zapewnia, by osoby upoważnione do przetwarzania danych osobowych zobowiązały się do zachowania tajemnicy lub by podlegały odpowiedniemu ustawowemu obowiązkowi zachowania tajemnicy;</w:t>
      </w:r>
    </w:p>
    <w:p w14:paraId="31F23200" w14:textId="77777777" w:rsidR="00434894" w:rsidRPr="007D6B65" w:rsidRDefault="00434894" w:rsidP="007D6B65">
      <w:pPr>
        <w:numPr>
          <w:ilvl w:val="0"/>
          <w:numId w:val="34"/>
        </w:numPr>
        <w:ind w:left="709"/>
        <w:jc w:val="both"/>
        <w:rPr>
          <w:sz w:val="22"/>
          <w:szCs w:val="22"/>
        </w:rPr>
      </w:pPr>
      <w:r w:rsidRPr="007D6B65">
        <w:rPr>
          <w:sz w:val="22"/>
          <w:szCs w:val="22"/>
        </w:rPr>
        <w:t>podejmuje odpowiednie środki techniczne oraz organizacyjne, mające na celu zapewnienia bezpieczeństwa danych osobowych;</w:t>
      </w:r>
    </w:p>
    <w:p w14:paraId="33750AE2" w14:textId="77777777" w:rsidR="00434894" w:rsidRPr="007D6B65" w:rsidRDefault="00434894" w:rsidP="007D6B65">
      <w:pPr>
        <w:numPr>
          <w:ilvl w:val="0"/>
          <w:numId w:val="34"/>
        </w:numPr>
        <w:ind w:left="709"/>
        <w:jc w:val="both"/>
        <w:rPr>
          <w:sz w:val="22"/>
          <w:szCs w:val="22"/>
        </w:rPr>
      </w:pPr>
      <w:r w:rsidRPr="007D6B65">
        <w:rPr>
          <w:sz w:val="22"/>
          <w:szCs w:val="22"/>
        </w:rPr>
        <w:t>nie korzysta z usług innego podmiotu przetwarzającego, bez uprzedniej pisemnej zgody Administratora;</w:t>
      </w:r>
    </w:p>
    <w:p w14:paraId="2C2F549F" w14:textId="77777777" w:rsidR="00434894" w:rsidRPr="007D6B65" w:rsidRDefault="00434894" w:rsidP="007D6B65">
      <w:pPr>
        <w:numPr>
          <w:ilvl w:val="0"/>
          <w:numId w:val="34"/>
        </w:numPr>
        <w:ind w:left="709"/>
        <w:jc w:val="both"/>
        <w:rPr>
          <w:sz w:val="22"/>
          <w:szCs w:val="22"/>
        </w:rPr>
      </w:pPr>
      <w:r w:rsidRPr="007D6B65">
        <w:rPr>
          <w:sz w:val="22"/>
          <w:szCs w:val="22"/>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2ECE2D68" w14:textId="77777777" w:rsidR="00434894" w:rsidRPr="007D6B65" w:rsidRDefault="00434894" w:rsidP="007D6B65">
      <w:pPr>
        <w:numPr>
          <w:ilvl w:val="0"/>
          <w:numId w:val="34"/>
        </w:numPr>
        <w:ind w:left="709"/>
        <w:jc w:val="both"/>
        <w:rPr>
          <w:sz w:val="22"/>
          <w:szCs w:val="22"/>
        </w:rPr>
      </w:pPr>
      <w:r w:rsidRPr="007D6B65">
        <w:rPr>
          <w:sz w:val="22"/>
          <w:szCs w:val="22"/>
        </w:rPr>
        <w:lastRenderedPageBreak/>
        <w:t>uwzględniając charakter przetwarzania oraz dostępne mu informacje, pomaga administratorowi wywiązać się z obowiązków określonych w art. 32-36 Rozporządzenia;</w:t>
      </w:r>
    </w:p>
    <w:p w14:paraId="36B0B9DC" w14:textId="77777777" w:rsidR="00434894" w:rsidRPr="007D6B65" w:rsidRDefault="00434894" w:rsidP="007D6B65">
      <w:pPr>
        <w:numPr>
          <w:ilvl w:val="0"/>
          <w:numId w:val="34"/>
        </w:numPr>
        <w:ind w:left="709"/>
        <w:jc w:val="both"/>
        <w:rPr>
          <w:sz w:val="22"/>
          <w:szCs w:val="22"/>
        </w:rPr>
      </w:pPr>
      <w:r w:rsidRPr="007D6B65">
        <w:rPr>
          <w:sz w:val="22"/>
          <w:szCs w:val="22"/>
        </w:rPr>
        <w:t>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w:t>
      </w:r>
    </w:p>
    <w:p w14:paraId="34D706E9" w14:textId="77777777" w:rsidR="00434894" w:rsidRPr="007D6B65" w:rsidRDefault="00434894" w:rsidP="007D6B65">
      <w:pPr>
        <w:numPr>
          <w:ilvl w:val="0"/>
          <w:numId w:val="34"/>
        </w:numPr>
        <w:ind w:left="709"/>
        <w:jc w:val="both"/>
        <w:rPr>
          <w:sz w:val="22"/>
          <w:szCs w:val="22"/>
        </w:rPr>
      </w:pPr>
      <w:r w:rsidRPr="007D6B65">
        <w:rPr>
          <w:sz w:val="22"/>
          <w:szCs w:val="22"/>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3830F841" w14:textId="77777777" w:rsidR="00434894" w:rsidRPr="007D6B65" w:rsidRDefault="00434894" w:rsidP="007D6B65">
      <w:pPr>
        <w:numPr>
          <w:ilvl w:val="0"/>
          <w:numId w:val="10"/>
        </w:numPr>
        <w:autoSpaceDE w:val="0"/>
        <w:autoSpaceDN w:val="0"/>
        <w:adjustRightInd w:val="0"/>
        <w:jc w:val="both"/>
        <w:rPr>
          <w:strike/>
          <w:sz w:val="22"/>
          <w:szCs w:val="22"/>
          <w:lang w:eastAsia="en-US"/>
        </w:rPr>
      </w:pPr>
      <w:r w:rsidRPr="007D6B65">
        <w:rPr>
          <w:sz w:val="22"/>
          <w:szCs w:val="22"/>
          <w:lang w:eastAsia="en-US"/>
        </w:rPr>
        <w:t xml:space="preserve">Jeżeli powierzone dane osobowe są przetwarzane w formie elektronicznej na serwerach </w:t>
      </w:r>
      <w:r w:rsidRPr="007D6B65">
        <w:rPr>
          <w:sz w:val="22"/>
          <w:szCs w:val="22"/>
          <w:lang w:eastAsia="en-US"/>
        </w:rPr>
        <w:br/>
        <w:t xml:space="preserve">i nośnikach danych </w:t>
      </w:r>
      <w:r w:rsidRPr="007D6B65">
        <w:rPr>
          <w:sz w:val="22"/>
          <w:szCs w:val="22"/>
        </w:rPr>
        <w:t>Procesora</w:t>
      </w:r>
      <w:r w:rsidRPr="007D6B65">
        <w:rPr>
          <w:sz w:val="22"/>
          <w:szCs w:val="22"/>
          <w:lang w:eastAsia="en-US"/>
        </w:rPr>
        <w:t>, te serwery i nośniki nie mogą znajdować się poza obszarem Unii Europejskiej i Europejskiego Obszaru Gospodarczego.</w:t>
      </w:r>
    </w:p>
    <w:p w14:paraId="49B0A6C3" w14:textId="77777777" w:rsidR="00434894" w:rsidRPr="007D6B65" w:rsidRDefault="00434894" w:rsidP="007D6B65">
      <w:pPr>
        <w:pStyle w:val="Tekstpodstawowy"/>
        <w:numPr>
          <w:ilvl w:val="0"/>
          <w:numId w:val="10"/>
        </w:numPr>
        <w:rPr>
          <w:sz w:val="22"/>
          <w:szCs w:val="22"/>
        </w:rPr>
      </w:pPr>
      <w:r w:rsidRPr="007D6B65">
        <w:rPr>
          <w:sz w:val="22"/>
          <w:szCs w:val="22"/>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18FA55D1" w14:textId="77777777" w:rsidR="00434894" w:rsidRPr="007D6B65" w:rsidRDefault="00434894" w:rsidP="007D6B65">
      <w:pPr>
        <w:pStyle w:val="Tekstpodstawowy"/>
        <w:numPr>
          <w:ilvl w:val="0"/>
          <w:numId w:val="10"/>
        </w:numPr>
        <w:rPr>
          <w:sz w:val="22"/>
          <w:szCs w:val="22"/>
        </w:rPr>
      </w:pPr>
      <w:r w:rsidRPr="007D6B65">
        <w:rPr>
          <w:sz w:val="22"/>
          <w:szCs w:val="22"/>
        </w:rPr>
        <w:t>W przypadku stwierdzenia naruszenia ochrony danych osobowych, o którym mowa w art. 33 Rozporządzenia, Procesor zgłasza je Administratorowi bez zbędnej zwłoki. Zgłoszenie naruszenia ochrony danych osobowych Administratorowi powinno nastąpić w formie pisemnej lub elektronicznej.</w:t>
      </w:r>
    </w:p>
    <w:p w14:paraId="56BAF7A2" w14:textId="77777777" w:rsidR="00434894" w:rsidRPr="007D6B65" w:rsidRDefault="00434894" w:rsidP="007D6B65">
      <w:pPr>
        <w:pStyle w:val="Tekstpodstawowy"/>
        <w:numPr>
          <w:ilvl w:val="0"/>
          <w:numId w:val="10"/>
        </w:numPr>
        <w:rPr>
          <w:sz w:val="22"/>
          <w:szCs w:val="22"/>
        </w:rPr>
      </w:pPr>
      <w:r w:rsidRPr="007D6B65">
        <w:rPr>
          <w:sz w:val="22"/>
          <w:szCs w:val="22"/>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Zobowiązanie Procesora, o którym mowa powyżej, powstanie pod warunkiem pisemnego powiadomienia go o każdym przypadku wystąpienia przez osoby trzecie z roszczeniem wobec Administratora z podaniem podstaw prawnych i faktycznych, w terminie 3 dni od daty dowiedzenia się Administratora o takim roszczeniu. </w:t>
      </w:r>
    </w:p>
    <w:p w14:paraId="5DBAF158" w14:textId="77777777" w:rsidR="00434894" w:rsidRPr="007D6B65" w:rsidRDefault="00434894" w:rsidP="007D6B65">
      <w:pPr>
        <w:pStyle w:val="Tekstpodstawowy"/>
        <w:numPr>
          <w:ilvl w:val="0"/>
          <w:numId w:val="10"/>
        </w:numPr>
        <w:rPr>
          <w:sz w:val="22"/>
          <w:szCs w:val="22"/>
        </w:rPr>
      </w:pPr>
      <w:r w:rsidRPr="007D6B65">
        <w:rPr>
          <w:sz w:val="22"/>
          <w:szCs w:val="22"/>
        </w:rPr>
        <w:t>Procesor jest zwolniony z odpowiedzialności za szkody spowodowane przetwarzaniem przez niego danych naruszającym przepisy prawa, jeżeli nie można mu przypisać winy za zdarzenie, które doprowadziło do powstania szkody.</w:t>
      </w:r>
    </w:p>
    <w:p w14:paraId="67C9A198" w14:textId="77777777" w:rsidR="00434894" w:rsidRPr="007D6B65" w:rsidRDefault="00434894" w:rsidP="007D6B65">
      <w:pPr>
        <w:numPr>
          <w:ilvl w:val="0"/>
          <w:numId w:val="10"/>
        </w:numPr>
        <w:jc w:val="both"/>
        <w:rPr>
          <w:sz w:val="22"/>
          <w:szCs w:val="22"/>
        </w:rPr>
      </w:pPr>
      <w:r w:rsidRPr="007D6B65">
        <w:rPr>
          <w:sz w:val="22"/>
          <w:szCs w:val="22"/>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3D494240" w14:textId="1CCC5CCD" w:rsidR="00434894" w:rsidRPr="007D6B65" w:rsidRDefault="00434894" w:rsidP="007D6B65">
      <w:pPr>
        <w:numPr>
          <w:ilvl w:val="0"/>
          <w:numId w:val="10"/>
        </w:numPr>
        <w:spacing w:after="60"/>
        <w:jc w:val="both"/>
        <w:rPr>
          <w:sz w:val="22"/>
          <w:szCs w:val="22"/>
        </w:rPr>
      </w:pPr>
      <w:r w:rsidRPr="007D6B65">
        <w:rPr>
          <w:sz w:val="22"/>
          <w:szCs w:val="22"/>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007D6B65">
        <w:rPr>
          <w:sz w:val="22"/>
          <w:szCs w:val="22"/>
        </w:rPr>
        <w:t xml:space="preserve"> </w:t>
      </w:r>
      <w:r w:rsidRPr="007D6B65">
        <w:rPr>
          <w:sz w:val="22"/>
          <w:szCs w:val="22"/>
        </w:rPr>
        <w:t>z Administratorem.</w:t>
      </w:r>
    </w:p>
    <w:p w14:paraId="3E7F58A8" w14:textId="77777777" w:rsidR="00434894" w:rsidRPr="007D6B65" w:rsidRDefault="00434894" w:rsidP="007D6B65">
      <w:pPr>
        <w:pStyle w:val="Nagwek6"/>
        <w:spacing w:after="60" w:line="240" w:lineRule="auto"/>
        <w:rPr>
          <w:sz w:val="22"/>
          <w:szCs w:val="22"/>
        </w:rPr>
      </w:pPr>
      <w:r w:rsidRPr="007D6B65">
        <w:rPr>
          <w:sz w:val="22"/>
          <w:szCs w:val="22"/>
        </w:rPr>
        <w:t>§ 4</w:t>
      </w:r>
    </w:p>
    <w:p w14:paraId="367902D8" w14:textId="77777777" w:rsidR="00434894" w:rsidRPr="007D6B65" w:rsidRDefault="00434894" w:rsidP="007D6B65">
      <w:pPr>
        <w:spacing w:after="240"/>
        <w:jc w:val="center"/>
        <w:rPr>
          <w:b/>
          <w:sz w:val="22"/>
          <w:szCs w:val="22"/>
        </w:rPr>
      </w:pPr>
      <w:r w:rsidRPr="007D6B65">
        <w:rPr>
          <w:b/>
          <w:sz w:val="22"/>
          <w:szCs w:val="22"/>
        </w:rPr>
        <w:t>Kontrola przetwarzania danych powierzonych</w:t>
      </w:r>
    </w:p>
    <w:p w14:paraId="5B6EDBD4" w14:textId="57B72852" w:rsidR="00434894" w:rsidRPr="007D6B65" w:rsidRDefault="00434894" w:rsidP="007D6B65">
      <w:pPr>
        <w:numPr>
          <w:ilvl w:val="0"/>
          <w:numId w:val="5"/>
        </w:numPr>
        <w:autoSpaceDE w:val="0"/>
        <w:autoSpaceDN w:val="0"/>
        <w:spacing w:before="240"/>
        <w:jc w:val="both"/>
        <w:rPr>
          <w:sz w:val="22"/>
          <w:szCs w:val="22"/>
        </w:rPr>
      </w:pPr>
      <w:r w:rsidRPr="007D6B65">
        <w:rPr>
          <w:sz w:val="22"/>
          <w:szCs w:val="22"/>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w:t>
      </w:r>
      <w:r w:rsidR="007D6B65">
        <w:rPr>
          <w:sz w:val="22"/>
          <w:szCs w:val="22"/>
        </w:rPr>
        <w:t>stkich lokalizacjach Procesora,</w:t>
      </w:r>
      <w:r w:rsidRPr="007D6B65">
        <w:rPr>
          <w:sz w:val="22"/>
          <w:szCs w:val="22"/>
        </w:rPr>
        <w:t xml:space="preserve"> w sposób nieutrudniający nadmiernie jego bieżącej działalności. Procesor zobowiązany jest do przedstawienia odpowiednich dokumentów do kontroli oraz wyjaśnień na piśmie na każde wezwanie Administratora,.</w:t>
      </w:r>
    </w:p>
    <w:p w14:paraId="46F4392B" w14:textId="77777777" w:rsidR="00434894" w:rsidRPr="007D6B65" w:rsidRDefault="00434894" w:rsidP="007D6B65">
      <w:pPr>
        <w:numPr>
          <w:ilvl w:val="0"/>
          <w:numId w:val="5"/>
        </w:numPr>
        <w:autoSpaceDE w:val="0"/>
        <w:autoSpaceDN w:val="0"/>
        <w:spacing w:after="60"/>
        <w:jc w:val="both"/>
        <w:rPr>
          <w:sz w:val="22"/>
          <w:szCs w:val="22"/>
        </w:rPr>
      </w:pPr>
      <w:r w:rsidRPr="007D6B65">
        <w:rPr>
          <w:sz w:val="22"/>
          <w:szCs w:val="22"/>
        </w:rPr>
        <w:t>W przypadku, gdy kontrola, o której mowa w ust. 1, wykaże jakiekolwiek nieprawidłowości Administrator ma prawo żądać od Procesora niezwłocznego wdrożenia zaleceń Administratora wynikających z ustaleń pokontrolnych. Zalecenia te przedstawiane będą w formie ustnej, pisemnej lub elektronicznej.</w:t>
      </w:r>
    </w:p>
    <w:p w14:paraId="1C72FBB1" w14:textId="77777777" w:rsidR="009F03B6" w:rsidRDefault="009F03B6" w:rsidP="007D6B65">
      <w:pPr>
        <w:spacing w:before="240" w:after="60"/>
        <w:jc w:val="center"/>
        <w:rPr>
          <w:b/>
          <w:bCs/>
          <w:sz w:val="22"/>
          <w:szCs w:val="22"/>
        </w:rPr>
      </w:pPr>
    </w:p>
    <w:p w14:paraId="224208B4" w14:textId="77777777" w:rsidR="00434894" w:rsidRPr="007D6B65" w:rsidRDefault="00434894" w:rsidP="007D6B65">
      <w:pPr>
        <w:spacing w:before="240" w:after="60"/>
        <w:jc w:val="center"/>
        <w:rPr>
          <w:b/>
          <w:bCs/>
          <w:sz w:val="22"/>
          <w:szCs w:val="22"/>
        </w:rPr>
      </w:pPr>
      <w:r w:rsidRPr="007D6B65">
        <w:rPr>
          <w:b/>
          <w:bCs/>
          <w:sz w:val="22"/>
          <w:szCs w:val="22"/>
        </w:rPr>
        <w:t>§ 5</w:t>
      </w:r>
    </w:p>
    <w:p w14:paraId="5A54B250" w14:textId="77777777" w:rsidR="00434894" w:rsidRPr="007D6B65" w:rsidRDefault="00434894" w:rsidP="007D6B65">
      <w:pPr>
        <w:pStyle w:val="Nagwek6"/>
        <w:spacing w:after="60" w:line="240" w:lineRule="auto"/>
        <w:rPr>
          <w:sz w:val="22"/>
          <w:szCs w:val="22"/>
        </w:rPr>
      </w:pPr>
      <w:proofErr w:type="spellStart"/>
      <w:r w:rsidRPr="007D6B65">
        <w:rPr>
          <w:sz w:val="22"/>
          <w:szCs w:val="22"/>
        </w:rPr>
        <w:t>Podpowierzenie</w:t>
      </w:r>
      <w:proofErr w:type="spellEnd"/>
      <w:r w:rsidRPr="007D6B65">
        <w:rPr>
          <w:sz w:val="22"/>
          <w:szCs w:val="22"/>
        </w:rPr>
        <w:t xml:space="preserve"> danych</w:t>
      </w:r>
    </w:p>
    <w:p w14:paraId="7E49877E" w14:textId="77777777" w:rsidR="00434894" w:rsidRPr="007D6B65" w:rsidRDefault="00434894" w:rsidP="007D6B65">
      <w:pPr>
        <w:numPr>
          <w:ilvl w:val="0"/>
          <w:numId w:val="12"/>
        </w:numPr>
        <w:spacing w:before="240" w:after="60"/>
        <w:jc w:val="both"/>
        <w:rPr>
          <w:sz w:val="22"/>
          <w:szCs w:val="22"/>
        </w:rPr>
      </w:pPr>
      <w:r w:rsidRPr="007D6B65">
        <w:rPr>
          <w:sz w:val="22"/>
          <w:szCs w:val="22"/>
        </w:rPr>
        <w:t xml:space="preserve">Procesor może powierzać przetwarzanie powierzonych mu danych osobowych objętych Umową innym podmiotom na stałe współpracującym z Procesorem (tzw. </w:t>
      </w:r>
      <w:proofErr w:type="spellStart"/>
      <w:r w:rsidRPr="007D6B65">
        <w:rPr>
          <w:sz w:val="22"/>
          <w:szCs w:val="22"/>
        </w:rPr>
        <w:t>podpowierzenie</w:t>
      </w:r>
      <w:proofErr w:type="spellEnd"/>
      <w:r w:rsidRPr="007D6B65">
        <w:rPr>
          <w:sz w:val="22"/>
          <w:szCs w:val="22"/>
        </w:rPr>
        <w:t>) wyłącznie po uprzedniej pisemnej zgodzie Administratora.</w:t>
      </w:r>
    </w:p>
    <w:p w14:paraId="65DFE435" w14:textId="77777777" w:rsidR="00434894" w:rsidRPr="007D6B65" w:rsidRDefault="00434894" w:rsidP="007D6B65">
      <w:pPr>
        <w:numPr>
          <w:ilvl w:val="0"/>
          <w:numId w:val="12"/>
        </w:numPr>
        <w:spacing w:after="60"/>
        <w:jc w:val="both"/>
        <w:rPr>
          <w:sz w:val="22"/>
          <w:szCs w:val="22"/>
        </w:rPr>
      </w:pPr>
      <w:proofErr w:type="spellStart"/>
      <w:r w:rsidRPr="007D6B65">
        <w:rPr>
          <w:sz w:val="22"/>
          <w:szCs w:val="22"/>
        </w:rPr>
        <w:t>Podpowierzając</w:t>
      </w:r>
      <w:proofErr w:type="spellEnd"/>
      <w:r w:rsidRPr="007D6B65">
        <w:rPr>
          <w:sz w:val="22"/>
          <w:szCs w:val="22"/>
        </w:rP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5942B3C6" w14:textId="77777777" w:rsidR="00434894" w:rsidRPr="007D6B65" w:rsidRDefault="00434894" w:rsidP="007D6B65">
      <w:pPr>
        <w:spacing w:before="240"/>
        <w:jc w:val="center"/>
        <w:rPr>
          <w:b/>
          <w:bCs/>
          <w:sz w:val="22"/>
          <w:szCs w:val="22"/>
        </w:rPr>
      </w:pPr>
      <w:r w:rsidRPr="007D6B65">
        <w:rPr>
          <w:b/>
          <w:bCs/>
          <w:sz w:val="22"/>
          <w:szCs w:val="22"/>
        </w:rPr>
        <w:t>§ 6</w:t>
      </w:r>
    </w:p>
    <w:p w14:paraId="6EF789B2" w14:textId="77777777" w:rsidR="00434894" w:rsidRPr="007D6B65" w:rsidRDefault="00434894" w:rsidP="007D6B65">
      <w:pPr>
        <w:spacing w:after="60"/>
        <w:jc w:val="center"/>
        <w:rPr>
          <w:b/>
          <w:bCs/>
          <w:sz w:val="22"/>
          <w:szCs w:val="22"/>
        </w:rPr>
      </w:pPr>
      <w:r w:rsidRPr="007D6B65">
        <w:rPr>
          <w:b/>
          <w:bCs/>
          <w:sz w:val="22"/>
          <w:szCs w:val="22"/>
        </w:rPr>
        <w:t>Poufność</w:t>
      </w:r>
    </w:p>
    <w:p w14:paraId="296A588B" w14:textId="64437BE7" w:rsidR="00434894" w:rsidRPr="007D6B65" w:rsidRDefault="00434894" w:rsidP="007D6B65">
      <w:pPr>
        <w:numPr>
          <w:ilvl w:val="0"/>
          <w:numId w:val="9"/>
        </w:numPr>
        <w:autoSpaceDE w:val="0"/>
        <w:autoSpaceDN w:val="0"/>
        <w:adjustRightInd w:val="0"/>
        <w:spacing w:before="240"/>
        <w:ind w:left="284" w:hanging="284"/>
        <w:jc w:val="both"/>
        <w:rPr>
          <w:bCs/>
          <w:sz w:val="22"/>
          <w:szCs w:val="22"/>
        </w:rPr>
      </w:pPr>
      <w:r w:rsidRPr="007D6B65">
        <w:rPr>
          <w:sz w:val="22"/>
          <w:szCs w:val="22"/>
        </w:rPr>
        <w:t>Procesor</w:t>
      </w:r>
      <w:r w:rsidRPr="007D6B65">
        <w:rPr>
          <w:bCs/>
          <w:sz w:val="22"/>
          <w:szCs w:val="22"/>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w:t>
      </w:r>
      <w:r w:rsidR="007D6B65">
        <w:rPr>
          <w:bCs/>
          <w:sz w:val="22"/>
          <w:szCs w:val="22"/>
        </w:rPr>
        <w:t xml:space="preserve">lwiek innej formie. Informacje </w:t>
      </w:r>
      <w:r w:rsidRPr="007D6B65">
        <w:rPr>
          <w:bCs/>
          <w:sz w:val="22"/>
          <w:szCs w:val="22"/>
        </w:rPr>
        <w:t xml:space="preserve">i materiały są objęte tajemnicą nie mogą być bez uprzedniej pisemnej zgody </w:t>
      </w:r>
      <w:r w:rsidRPr="007D6B65">
        <w:rPr>
          <w:sz w:val="22"/>
          <w:szCs w:val="22"/>
        </w:rPr>
        <w:t>Administratora</w:t>
      </w:r>
      <w:r w:rsidRPr="007D6B65">
        <w:rPr>
          <w:bCs/>
          <w:sz w:val="22"/>
          <w:szCs w:val="22"/>
        </w:rPr>
        <w:t xml:space="preserve"> udostępniane jakiejkolwiek osobie trzeciej, ani też ujawnione w inny sposób, chyba że w dniu ich ujawnienia były powszechnie znane albo muszą być ujawnione zgodnie z powszechnie obowiązującymi przepisami prawa, orzeczeniem sądu lub organu państwowego.</w:t>
      </w:r>
    </w:p>
    <w:p w14:paraId="6FD38F1B" w14:textId="1F8CF913" w:rsidR="00434894" w:rsidRPr="007D6B65" w:rsidRDefault="00434894" w:rsidP="007D6B65">
      <w:pPr>
        <w:numPr>
          <w:ilvl w:val="0"/>
          <w:numId w:val="9"/>
        </w:numPr>
        <w:autoSpaceDE w:val="0"/>
        <w:autoSpaceDN w:val="0"/>
        <w:adjustRightInd w:val="0"/>
        <w:spacing w:after="240"/>
        <w:ind w:left="284" w:hanging="284"/>
        <w:jc w:val="both"/>
        <w:rPr>
          <w:bCs/>
          <w:sz w:val="22"/>
          <w:szCs w:val="22"/>
        </w:rPr>
      </w:pPr>
      <w:r w:rsidRPr="007D6B65">
        <w:rPr>
          <w:sz w:val="22"/>
          <w:szCs w:val="22"/>
        </w:rPr>
        <w:t>Procesor</w:t>
      </w:r>
      <w:r w:rsidRPr="007D6B65">
        <w:rPr>
          <w:bCs/>
          <w:sz w:val="22"/>
          <w:szCs w:val="22"/>
        </w:rPr>
        <w:t xml:space="preserve"> zapewnia, że osoby upoważnione do przetwarzania danych osobowych będą obowiązane zachować w tajemnicy te dane osobowe oraz sposoby ich zabezpieczenia. Obowiązek zachowania tajemnicy nie ustaje po za</w:t>
      </w:r>
      <w:r w:rsidR="007D6B65">
        <w:rPr>
          <w:bCs/>
          <w:sz w:val="22"/>
          <w:szCs w:val="22"/>
        </w:rPr>
        <w:t>przestaniu przetwarzania danych</w:t>
      </w:r>
      <w:r w:rsidRPr="007D6B65">
        <w:rPr>
          <w:bCs/>
          <w:sz w:val="22"/>
          <w:szCs w:val="22"/>
        </w:rPr>
        <w:t xml:space="preserve"> z jakiejkolwiek podstawy. Przepis § 3 ust. 6 Umowy stosuje się odpowiednio.</w:t>
      </w:r>
    </w:p>
    <w:p w14:paraId="2225EB02" w14:textId="77777777" w:rsidR="00434894" w:rsidRPr="007D6B65" w:rsidRDefault="00434894" w:rsidP="007D6B65">
      <w:pPr>
        <w:jc w:val="center"/>
        <w:rPr>
          <w:b/>
          <w:bCs/>
          <w:sz w:val="22"/>
          <w:szCs w:val="22"/>
        </w:rPr>
      </w:pPr>
      <w:r w:rsidRPr="007D6B65">
        <w:rPr>
          <w:b/>
          <w:bCs/>
          <w:sz w:val="22"/>
          <w:szCs w:val="22"/>
        </w:rPr>
        <w:t>§ 7</w:t>
      </w:r>
    </w:p>
    <w:p w14:paraId="23B56A4B" w14:textId="77777777" w:rsidR="00434894" w:rsidRPr="007D6B65" w:rsidRDefault="00434894" w:rsidP="007D6B65">
      <w:pPr>
        <w:spacing w:after="60"/>
        <w:jc w:val="center"/>
        <w:rPr>
          <w:b/>
          <w:sz w:val="22"/>
          <w:szCs w:val="22"/>
        </w:rPr>
      </w:pPr>
      <w:r w:rsidRPr="007D6B65">
        <w:rPr>
          <w:b/>
          <w:sz w:val="22"/>
          <w:szCs w:val="22"/>
        </w:rPr>
        <w:t>Współpraca Stron</w:t>
      </w:r>
    </w:p>
    <w:p w14:paraId="01BB8C6D" w14:textId="77777777" w:rsidR="00434894" w:rsidRPr="007D6B65" w:rsidRDefault="00434894" w:rsidP="007D6B65">
      <w:pPr>
        <w:numPr>
          <w:ilvl w:val="0"/>
          <w:numId w:val="6"/>
        </w:numPr>
        <w:autoSpaceDE w:val="0"/>
        <w:autoSpaceDN w:val="0"/>
        <w:jc w:val="both"/>
        <w:rPr>
          <w:sz w:val="22"/>
          <w:szCs w:val="22"/>
        </w:rPr>
      </w:pPr>
      <w:r w:rsidRPr="007D6B65">
        <w:rPr>
          <w:sz w:val="22"/>
          <w:szCs w:val="22"/>
        </w:rPr>
        <w:t>Strony ustalają, że podczas realizacji Umowy powierzenia będą ze sobą ściśle współpracować, informując się wzajemnie o wszystkich okolicznościach mających lub mogących mieć wpływ na wykonanie powierzenia danych osobowych.</w:t>
      </w:r>
    </w:p>
    <w:p w14:paraId="1306E886" w14:textId="77777777" w:rsidR="00434894" w:rsidRPr="007D6B65" w:rsidRDefault="00434894" w:rsidP="007D6B65">
      <w:pPr>
        <w:numPr>
          <w:ilvl w:val="0"/>
          <w:numId w:val="6"/>
        </w:numPr>
        <w:autoSpaceDE w:val="0"/>
        <w:autoSpaceDN w:val="0"/>
        <w:jc w:val="both"/>
        <w:rPr>
          <w:sz w:val="22"/>
          <w:szCs w:val="22"/>
        </w:rPr>
      </w:pPr>
      <w:r w:rsidRPr="007D6B65">
        <w:rPr>
          <w:sz w:val="22"/>
          <w:szCs w:val="22"/>
        </w:rPr>
        <w:t>Strony będą dokonywały uzgodnień i podejmowały decyzje operacyjne poprzez swoich przedstawicieli odpowiedzialnych za realizację Umowy w formie ustnej, pisemnej lub elektronicznej,.</w:t>
      </w:r>
    </w:p>
    <w:p w14:paraId="0B1315A2" w14:textId="77777777" w:rsidR="00434894" w:rsidRPr="007D6B65" w:rsidRDefault="00434894" w:rsidP="007D6B65">
      <w:pPr>
        <w:numPr>
          <w:ilvl w:val="0"/>
          <w:numId w:val="6"/>
        </w:numPr>
        <w:autoSpaceDE w:val="0"/>
        <w:autoSpaceDN w:val="0"/>
        <w:spacing w:after="60"/>
        <w:jc w:val="both"/>
        <w:rPr>
          <w:sz w:val="22"/>
          <w:szCs w:val="22"/>
        </w:rPr>
      </w:pPr>
      <w:r w:rsidRPr="007D6B65">
        <w:rPr>
          <w:sz w:val="22"/>
          <w:szCs w:val="22"/>
        </w:rPr>
        <w:t>Strony zobowiązują się, że wszelkie decyzje dotyczące polubownego zakończenia sporu z osobą fizyczną na skutek naruszenia ochrony jej danych osobowych, w szczególności fakt i wysokość wypłaty ewentualnego odszkodowania, podejmą wspólnie.</w:t>
      </w:r>
    </w:p>
    <w:p w14:paraId="76318DC3" w14:textId="77777777" w:rsidR="00434894" w:rsidRPr="007D6B65" w:rsidRDefault="00434894" w:rsidP="007D6B65">
      <w:pPr>
        <w:autoSpaceDE w:val="0"/>
        <w:autoSpaceDN w:val="0"/>
        <w:spacing w:after="60"/>
        <w:jc w:val="both"/>
        <w:rPr>
          <w:sz w:val="22"/>
          <w:szCs w:val="22"/>
        </w:rPr>
      </w:pPr>
    </w:p>
    <w:p w14:paraId="66186E98" w14:textId="77777777" w:rsidR="00434894" w:rsidRPr="007D6B65" w:rsidRDefault="00434894" w:rsidP="007D6B65">
      <w:pPr>
        <w:autoSpaceDE w:val="0"/>
        <w:autoSpaceDN w:val="0"/>
        <w:jc w:val="center"/>
        <w:rPr>
          <w:b/>
          <w:sz w:val="22"/>
          <w:szCs w:val="22"/>
        </w:rPr>
      </w:pPr>
      <w:r w:rsidRPr="007D6B65">
        <w:rPr>
          <w:b/>
          <w:sz w:val="22"/>
          <w:szCs w:val="22"/>
        </w:rPr>
        <w:t>§ 8</w:t>
      </w:r>
    </w:p>
    <w:p w14:paraId="5257A7B1" w14:textId="77777777" w:rsidR="00434894" w:rsidRPr="007D6B65" w:rsidRDefault="00434894" w:rsidP="007D6B65">
      <w:pPr>
        <w:autoSpaceDE w:val="0"/>
        <w:autoSpaceDN w:val="0"/>
        <w:spacing w:after="60"/>
        <w:jc w:val="center"/>
        <w:rPr>
          <w:b/>
          <w:sz w:val="22"/>
          <w:szCs w:val="22"/>
        </w:rPr>
      </w:pPr>
      <w:r w:rsidRPr="007D6B65">
        <w:rPr>
          <w:b/>
          <w:sz w:val="22"/>
          <w:szCs w:val="22"/>
        </w:rPr>
        <w:t>Wypowiedzenie umowy</w:t>
      </w:r>
    </w:p>
    <w:p w14:paraId="07C90F6A" w14:textId="77777777" w:rsidR="00434894" w:rsidRPr="007D6B65" w:rsidRDefault="00434894" w:rsidP="007D6B65">
      <w:pPr>
        <w:pStyle w:val="Akapitzlist"/>
        <w:numPr>
          <w:ilvl w:val="0"/>
          <w:numId w:val="23"/>
        </w:numPr>
        <w:autoSpaceDE w:val="0"/>
        <w:autoSpaceDN w:val="0"/>
        <w:spacing w:before="240" w:after="60"/>
        <w:ind w:left="426"/>
        <w:jc w:val="both"/>
        <w:rPr>
          <w:sz w:val="22"/>
          <w:szCs w:val="22"/>
        </w:rPr>
      </w:pPr>
      <w:r w:rsidRPr="007D6B65">
        <w:rPr>
          <w:sz w:val="22"/>
          <w:szCs w:val="22"/>
        </w:rPr>
        <w:t>Każdej ze Stron przysługuje uprawnienie do rozwiązania Umowy z zachowaniem miesięcznego terminu wypowiedzenia ze skutkiem  na koniec miesiąca kalendarzowego, w którym oświadczenie o wypowiedzeniu zostało doręczone drugiej stronie=.</w:t>
      </w:r>
    </w:p>
    <w:p w14:paraId="47610E61" w14:textId="77777777" w:rsidR="00434894" w:rsidRPr="007D6B65" w:rsidRDefault="00434894" w:rsidP="007D6B65">
      <w:pPr>
        <w:pStyle w:val="Akapitzlist"/>
        <w:numPr>
          <w:ilvl w:val="0"/>
          <w:numId w:val="23"/>
        </w:numPr>
        <w:autoSpaceDE w:val="0"/>
        <w:autoSpaceDN w:val="0"/>
        <w:spacing w:after="60"/>
        <w:ind w:left="426"/>
        <w:jc w:val="both"/>
        <w:rPr>
          <w:sz w:val="22"/>
          <w:szCs w:val="22"/>
        </w:rPr>
      </w:pPr>
      <w:r w:rsidRPr="007D6B65">
        <w:rPr>
          <w:sz w:val="22"/>
          <w:szCs w:val="22"/>
        </w:rPr>
        <w:t xml:space="preserve">Administrator ma prawo wypowiedzieć Umowę w trybie natychmiastowym, w przypadku rażącego naruszenia postanowień Umowy przez Procesora, który: </w:t>
      </w:r>
    </w:p>
    <w:p w14:paraId="717173E8"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28786EDD"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t>wykonuje Umowę niezgodnie z obowiązującymi w tym zakresie przepisami prawa lub instrukcjami Administratora w tym zakresie;</w:t>
      </w:r>
    </w:p>
    <w:p w14:paraId="2F41D733"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lastRenderedPageBreak/>
        <w:t>nie zaprzestał niewłaściwego przetwarzania danych osobowych mimo uprzedniego wezwania Administratora do usunięcia naruszeń i bezskutecznego upływu wyznaczonego terminu 14 dni na zaniechanie naruszeń.</w:t>
      </w:r>
    </w:p>
    <w:p w14:paraId="0BE97AE0" w14:textId="77777777" w:rsidR="00434894" w:rsidRPr="007D6B65" w:rsidRDefault="00434894" w:rsidP="007D6B65">
      <w:pPr>
        <w:spacing w:before="240"/>
        <w:jc w:val="center"/>
        <w:rPr>
          <w:b/>
          <w:bCs/>
          <w:sz w:val="22"/>
          <w:szCs w:val="22"/>
        </w:rPr>
      </w:pPr>
      <w:r w:rsidRPr="007D6B65">
        <w:rPr>
          <w:b/>
          <w:bCs/>
          <w:sz w:val="22"/>
          <w:szCs w:val="22"/>
        </w:rPr>
        <w:t>§ 9</w:t>
      </w:r>
    </w:p>
    <w:p w14:paraId="171B9175" w14:textId="77777777" w:rsidR="00434894" w:rsidRPr="007D6B65" w:rsidRDefault="00434894" w:rsidP="007D6B65">
      <w:pPr>
        <w:pStyle w:val="Tekstpodstawowy"/>
        <w:spacing w:after="60"/>
        <w:jc w:val="center"/>
        <w:rPr>
          <w:b/>
          <w:sz w:val="22"/>
          <w:szCs w:val="22"/>
        </w:rPr>
      </w:pPr>
      <w:r w:rsidRPr="007D6B65">
        <w:rPr>
          <w:b/>
          <w:sz w:val="22"/>
          <w:szCs w:val="22"/>
        </w:rPr>
        <w:t>Postanowienia Końcowe</w:t>
      </w:r>
    </w:p>
    <w:p w14:paraId="17A8042E" w14:textId="0347D73A" w:rsidR="00434894" w:rsidRPr="007D6B65" w:rsidRDefault="00434894" w:rsidP="007D6B65">
      <w:pPr>
        <w:pStyle w:val="Akapitzlist"/>
        <w:numPr>
          <w:ilvl w:val="0"/>
          <w:numId w:val="1"/>
        </w:numPr>
        <w:autoSpaceDE w:val="0"/>
        <w:autoSpaceDN w:val="0"/>
        <w:adjustRightInd w:val="0"/>
        <w:spacing w:before="240" w:after="60"/>
        <w:jc w:val="both"/>
        <w:rPr>
          <w:sz w:val="22"/>
          <w:szCs w:val="22"/>
        </w:rPr>
      </w:pPr>
      <w:r w:rsidRPr="007D6B65">
        <w:rPr>
          <w:sz w:val="22"/>
          <w:szCs w:val="22"/>
        </w:rPr>
        <w:t xml:space="preserve">Z tytułu wykonywania niniejszej Umowy Procesorowi </w:t>
      </w:r>
      <w:r w:rsidRPr="007D6B65">
        <w:rPr>
          <w:i/>
          <w:sz w:val="22"/>
          <w:szCs w:val="22"/>
        </w:rPr>
        <w:t>nie przysługuje</w:t>
      </w:r>
      <w:r w:rsidRPr="007D6B65">
        <w:rPr>
          <w:sz w:val="22"/>
          <w:szCs w:val="22"/>
        </w:rPr>
        <w:t xml:space="preserve"> dodatkowe wynagrodzenie.</w:t>
      </w:r>
    </w:p>
    <w:p w14:paraId="23B527EA" w14:textId="77777777" w:rsidR="00434894" w:rsidRPr="007D6B65" w:rsidRDefault="00434894" w:rsidP="007D6B65">
      <w:pPr>
        <w:pStyle w:val="Akapitzlist"/>
        <w:numPr>
          <w:ilvl w:val="0"/>
          <w:numId w:val="1"/>
        </w:numPr>
        <w:autoSpaceDE w:val="0"/>
        <w:autoSpaceDN w:val="0"/>
        <w:adjustRightInd w:val="0"/>
        <w:spacing w:after="60"/>
        <w:jc w:val="both"/>
        <w:rPr>
          <w:sz w:val="22"/>
          <w:szCs w:val="22"/>
        </w:rPr>
      </w:pPr>
      <w:r w:rsidRPr="007D6B65">
        <w:rPr>
          <w:sz w:val="22"/>
          <w:szCs w:val="22"/>
        </w:rPr>
        <w:t>Wszelkie zmiany niniejszej Umowy wymagają formy pisemnej pod rygorem nieważności.</w:t>
      </w:r>
    </w:p>
    <w:p w14:paraId="77C8EF41" w14:textId="77777777" w:rsidR="00434894" w:rsidRPr="007D6B65" w:rsidRDefault="00434894" w:rsidP="007D6B65">
      <w:pPr>
        <w:pStyle w:val="Default"/>
        <w:numPr>
          <w:ilvl w:val="0"/>
          <w:numId w:val="1"/>
        </w:numPr>
        <w:jc w:val="both"/>
        <w:rPr>
          <w:rFonts w:ascii="Times New Roman" w:hAnsi="Times New Roman" w:cs="Times New Roman"/>
          <w:color w:val="auto"/>
          <w:sz w:val="22"/>
          <w:szCs w:val="22"/>
        </w:rPr>
      </w:pPr>
      <w:r w:rsidRPr="007D6B65">
        <w:rPr>
          <w:rFonts w:ascii="Times New Roman" w:hAnsi="Times New Roman" w:cs="Times New Roman"/>
          <w:color w:val="auto"/>
          <w:sz w:val="22"/>
          <w:szCs w:val="22"/>
        </w:rPr>
        <w:t>Spory wynikłe z tytułu Umowy będzie rozstrzygał Sąd właściwy dla miejsca siedziby Administratora.</w:t>
      </w:r>
    </w:p>
    <w:p w14:paraId="728F9A1B" w14:textId="77777777" w:rsidR="00434894" w:rsidRPr="007D6B65" w:rsidRDefault="00434894" w:rsidP="007D6B65">
      <w:pPr>
        <w:pStyle w:val="Akapitzlist"/>
        <w:numPr>
          <w:ilvl w:val="0"/>
          <w:numId w:val="1"/>
        </w:numPr>
        <w:rPr>
          <w:sz w:val="22"/>
          <w:szCs w:val="22"/>
        </w:rPr>
      </w:pPr>
      <w:r w:rsidRPr="007D6B65">
        <w:rPr>
          <w:sz w:val="22"/>
          <w:szCs w:val="22"/>
        </w:rPr>
        <w:t>Umowę sporządzono w dwóch jednobrzmiących egzemplarzach, po jednym dla każdej ze Stron.</w:t>
      </w:r>
    </w:p>
    <w:p w14:paraId="0A17E3A4" w14:textId="77777777" w:rsidR="00434894" w:rsidRPr="007D6B65" w:rsidRDefault="00434894" w:rsidP="007D6B65">
      <w:pPr>
        <w:pStyle w:val="Akapitzlist"/>
        <w:ind w:left="284"/>
        <w:rPr>
          <w:sz w:val="22"/>
          <w:szCs w:val="22"/>
        </w:rPr>
      </w:pPr>
    </w:p>
    <w:p w14:paraId="5184B85C" w14:textId="77777777" w:rsidR="00434894" w:rsidRPr="007D6B65" w:rsidRDefault="00434894" w:rsidP="007D6B65">
      <w:pPr>
        <w:pStyle w:val="Akapitzlist"/>
        <w:ind w:left="284"/>
        <w:rPr>
          <w:sz w:val="22"/>
          <w:szCs w:val="22"/>
        </w:rPr>
      </w:pPr>
    </w:p>
    <w:tbl>
      <w:tblPr>
        <w:tblW w:w="0" w:type="auto"/>
        <w:tblLook w:val="00A0" w:firstRow="1" w:lastRow="0" w:firstColumn="1" w:lastColumn="0" w:noHBand="0" w:noVBand="0"/>
      </w:tblPr>
      <w:tblGrid>
        <w:gridCol w:w="4530"/>
        <w:gridCol w:w="4530"/>
      </w:tblGrid>
      <w:tr w:rsidR="00434894" w:rsidRPr="007D6B65" w14:paraId="75221289" w14:textId="77777777" w:rsidTr="000D4689">
        <w:tc>
          <w:tcPr>
            <w:tcW w:w="4530" w:type="dxa"/>
          </w:tcPr>
          <w:p w14:paraId="6BA17A96" w14:textId="77777777" w:rsidR="00434894" w:rsidRPr="007D6B65" w:rsidRDefault="00434894" w:rsidP="007D6B65">
            <w:pPr>
              <w:spacing w:after="60"/>
              <w:jc w:val="center"/>
              <w:rPr>
                <w:sz w:val="22"/>
                <w:szCs w:val="22"/>
              </w:rPr>
            </w:pPr>
            <w:r w:rsidRPr="007D6B65">
              <w:rPr>
                <w:sz w:val="22"/>
                <w:szCs w:val="22"/>
              </w:rPr>
              <w:t>___________________________________</w:t>
            </w:r>
          </w:p>
        </w:tc>
        <w:tc>
          <w:tcPr>
            <w:tcW w:w="4530" w:type="dxa"/>
          </w:tcPr>
          <w:p w14:paraId="2CE8AC2D" w14:textId="77777777" w:rsidR="00434894" w:rsidRPr="007D6B65" w:rsidRDefault="00434894" w:rsidP="007D6B65">
            <w:pPr>
              <w:spacing w:after="60"/>
              <w:jc w:val="center"/>
              <w:rPr>
                <w:sz w:val="22"/>
                <w:szCs w:val="22"/>
              </w:rPr>
            </w:pPr>
            <w:r w:rsidRPr="007D6B65">
              <w:rPr>
                <w:sz w:val="22"/>
                <w:szCs w:val="22"/>
              </w:rPr>
              <w:t>___________________________________</w:t>
            </w:r>
          </w:p>
        </w:tc>
      </w:tr>
      <w:tr w:rsidR="00434894" w:rsidRPr="007D6B65" w14:paraId="5A9E3C13" w14:textId="77777777" w:rsidTr="000D4689">
        <w:tc>
          <w:tcPr>
            <w:tcW w:w="4530" w:type="dxa"/>
          </w:tcPr>
          <w:p w14:paraId="372E09F5" w14:textId="77777777" w:rsidR="00434894" w:rsidRPr="007D6B65" w:rsidRDefault="00434894" w:rsidP="007D6B65">
            <w:pPr>
              <w:spacing w:after="60"/>
              <w:jc w:val="center"/>
              <w:rPr>
                <w:b/>
                <w:sz w:val="22"/>
                <w:szCs w:val="22"/>
                <w:vertAlign w:val="superscript"/>
              </w:rPr>
            </w:pPr>
            <w:r w:rsidRPr="007D6B65">
              <w:rPr>
                <w:b/>
                <w:sz w:val="22"/>
                <w:szCs w:val="22"/>
                <w:vertAlign w:val="superscript"/>
              </w:rPr>
              <w:t>(Administrator)</w:t>
            </w:r>
          </w:p>
        </w:tc>
        <w:tc>
          <w:tcPr>
            <w:tcW w:w="4530" w:type="dxa"/>
          </w:tcPr>
          <w:p w14:paraId="7C40BCF7" w14:textId="77777777" w:rsidR="00434894" w:rsidRPr="007D6B65" w:rsidRDefault="00434894" w:rsidP="007D6B65">
            <w:pPr>
              <w:spacing w:after="60"/>
              <w:jc w:val="center"/>
              <w:rPr>
                <w:b/>
                <w:sz w:val="22"/>
                <w:szCs w:val="22"/>
                <w:vertAlign w:val="superscript"/>
              </w:rPr>
            </w:pPr>
            <w:r w:rsidRPr="007D6B65">
              <w:rPr>
                <w:b/>
                <w:sz w:val="22"/>
                <w:szCs w:val="22"/>
                <w:vertAlign w:val="superscript"/>
              </w:rPr>
              <w:t>(Procesor)</w:t>
            </w:r>
          </w:p>
        </w:tc>
      </w:tr>
    </w:tbl>
    <w:p w14:paraId="037397EC" w14:textId="77777777" w:rsidR="00434894" w:rsidRPr="007D6B65" w:rsidRDefault="00434894" w:rsidP="007D6B65">
      <w:pPr>
        <w:rPr>
          <w:sz w:val="22"/>
          <w:szCs w:val="22"/>
        </w:rPr>
      </w:pPr>
    </w:p>
    <w:p w14:paraId="7E48E842" w14:textId="77777777" w:rsidR="000F5D0A" w:rsidRPr="007D6B65" w:rsidRDefault="000F5D0A" w:rsidP="007D6B65">
      <w:pPr>
        <w:rPr>
          <w:sz w:val="22"/>
          <w:szCs w:val="22"/>
        </w:rPr>
      </w:pPr>
    </w:p>
    <w:sectPr w:rsidR="000F5D0A" w:rsidRPr="007D6B65" w:rsidSect="006717B2">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4D81A" w14:textId="77777777" w:rsidR="003D1B3B" w:rsidRDefault="003D1B3B" w:rsidP="0051562F">
      <w:r>
        <w:separator/>
      </w:r>
    </w:p>
  </w:endnote>
  <w:endnote w:type="continuationSeparator" w:id="0">
    <w:p w14:paraId="574198FB" w14:textId="77777777" w:rsidR="003D1B3B" w:rsidRDefault="003D1B3B" w:rsidP="00515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F6E7C" w14:textId="77777777" w:rsidR="003D1B3B" w:rsidRDefault="003D1B3B" w:rsidP="0051562F">
      <w:r>
        <w:separator/>
      </w:r>
    </w:p>
  </w:footnote>
  <w:footnote w:type="continuationSeparator" w:id="0">
    <w:p w14:paraId="288A6653" w14:textId="77777777" w:rsidR="003D1B3B" w:rsidRDefault="003D1B3B" w:rsidP="00515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A4E9D" w14:textId="77777777" w:rsidR="00D774D4" w:rsidRDefault="00D774D4">
    <w:pPr>
      <w:pStyle w:val="Nagwek"/>
      <w:jc w:val="center"/>
      <w:rPr>
        <w:rFonts w:ascii="Arial" w:hAnsi="Arial" w:cs="Arial"/>
        <w:b/>
        <w:color w:val="FF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0CEB"/>
    <w:multiLevelType w:val="hybridMultilevel"/>
    <w:tmpl w:val="9E4096C4"/>
    <w:lvl w:ilvl="0" w:tplc="B4C8E5CE">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 w15:restartNumberingAfterBreak="0">
    <w:nsid w:val="056D5733"/>
    <w:multiLevelType w:val="hybridMultilevel"/>
    <w:tmpl w:val="23828686"/>
    <w:lvl w:ilvl="0" w:tplc="2D88434E">
      <w:start w:val="1"/>
      <w:numFmt w:val="decimal"/>
      <w:lvlText w:val="%1."/>
      <w:lvlJc w:val="left"/>
      <w:pPr>
        <w:tabs>
          <w:tab w:val="num" w:pos="284"/>
        </w:tabs>
        <w:ind w:left="284" w:hanging="284"/>
      </w:pPr>
      <w:rPr>
        <w:rFonts w:ascii="Times New Roman" w:hAnsi="Times New Roman"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725687"/>
    <w:multiLevelType w:val="hybridMultilevel"/>
    <w:tmpl w:val="F906E7E2"/>
    <w:lvl w:ilvl="0" w:tplc="B700ED2E">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3709CB"/>
    <w:multiLevelType w:val="hybridMultilevel"/>
    <w:tmpl w:val="DEBA19C0"/>
    <w:lvl w:ilvl="0" w:tplc="1C2403C2">
      <w:start w:val="1"/>
      <w:numFmt w:val="decimal"/>
      <w:lvlText w:val="%1."/>
      <w:lvlJc w:val="left"/>
      <w:pPr>
        <w:tabs>
          <w:tab w:val="num" w:pos="360"/>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E618A2"/>
    <w:multiLevelType w:val="multilevel"/>
    <w:tmpl w:val="43D46A08"/>
    <w:lvl w:ilvl="0">
      <w:start w:val="1"/>
      <w:numFmt w:val="lowerLetter"/>
      <w:lvlText w:val="%1)"/>
      <w:lvlJc w:val="left"/>
      <w:pPr>
        <w:tabs>
          <w:tab w:val="num" w:pos="852"/>
        </w:tabs>
        <w:ind w:left="852" w:hanging="284"/>
      </w:pPr>
      <w:rPr>
        <w:rFonts w:cs="Times New Roman" w:hint="default"/>
        <w:b w:val="0"/>
        <w:i w:val="0"/>
        <w:sz w:val="22"/>
        <w:szCs w:val="22"/>
      </w:rPr>
    </w:lvl>
    <w:lvl w:ilvl="1">
      <w:start w:val="1"/>
      <w:numFmt w:val="ordinal"/>
      <w:lvlText w:val="%2"/>
      <w:lvlJc w:val="left"/>
      <w:pPr>
        <w:tabs>
          <w:tab w:val="num" w:pos="1288"/>
        </w:tabs>
        <w:ind w:left="1288" w:hanging="360"/>
      </w:pPr>
      <w:rPr>
        <w:rFonts w:cs="Times New Roman" w:hint="default"/>
      </w:rPr>
    </w:lvl>
    <w:lvl w:ilvl="2">
      <w:start w:val="1"/>
      <w:numFmt w:val="bullet"/>
      <w:lvlText w:val=""/>
      <w:lvlJc w:val="left"/>
      <w:pPr>
        <w:tabs>
          <w:tab w:val="num" w:pos="1648"/>
        </w:tabs>
        <w:ind w:left="1648" w:hanging="360"/>
      </w:pPr>
      <w:rPr>
        <w:rFonts w:ascii="Wingdings" w:hAnsi="Wingdings" w:hint="default"/>
      </w:rPr>
    </w:lvl>
    <w:lvl w:ilvl="3">
      <w:start w:val="1"/>
      <w:numFmt w:val="bullet"/>
      <w:lvlText w:val=""/>
      <w:lvlJc w:val="left"/>
      <w:pPr>
        <w:tabs>
          <w:tab w:val="num" w:pos="2008"/>
        </w:tabs>
        <w:ind w:left="2008" w:hanging="360"/>
      </w:pPr>
      <w:rPr>
        <w:rFonts w:ascii="Symbol" w:hAnsi="Symbol" w:hint="default"/>
      </w:rPr>
    </w:lvl>
    <w:lvl w:ilvl="4">
      <w:start w:val="1"/>
      <w:numFmt w:val="bullet"/>
      <w:lvlText w:val=""/>
      <w:lvlJc w:val="left"/>
      <w:pPr>
        <w:tabs>
          <w:tab w:val="num" w:pos="2368"/>
        </w:tabs>
        <w:ind w:left="2368" w:hanging="360"/>
      </w:pPr>
      <w:rPr>
        <w:rFonts w:ascii="Symbol" w:hAnsi="Symbol" w:hint="default"/>
      </w:rPr>
    </w:lvl>
    <w:lvl w:ilvl="5">
      <w:start w:val="1"/>
      <w:numFmt w:val="bullet"/>
      <w:lvlText w:val=""/>
      <w:lvlJc w:val="left"/>
      <w:pPr>
        <w:tabs>
          <w:tab w:val="num" w:pos="2728"/>
        </w:tabs>
        <w:ind w:left="2728" w:hanging="360"/>
      </w:pPr>
      <w:rPr>
        <w:rFonts w:ascii="Wingdings" w:hAnsi="Wingdings" w:hint="default"/>
      </w:rPr>
    </w:lvl>
    <w:lvl w:ilvl="6">
      <w:start w:val="1"/>
      <w:numFmt w:val="bullet"/>
      <w:lvlText w:val=""/>
      <w:lvlJc w:val="left"/>
      <w:pPr>
        <w:tabs>
          <w:tab w:val="num" w:pos="3088"/>
        </w:tabs>
        <w:ind w:left="3088" w:hanging="360"/>
      </w:pPr>
      <w:rPr>
        <w:rFonts w:ascii="Wingdings" w:hAnsi="Wingdings" w:hint="default"/>
      </w:rPr>
    </w:lvl>
    <w:lvl w:ilvl="7">
      <w:start w:val="1"/>
      <w:numFmt w:val="bullet"/>
      <w:lvlText w:val=""/>
      <w:lvlJc w:val="left"/>
      <w:pPr>
        <w:tabs>
          <w:tab w:val="num" w:pos="3448"/>
        </w:tabs>
        <w:ind w:left="3448" w:hanging="360"/>
      </w:pPr>
      <w:rPr>
        <w:rFonts w:ascii="Symbol" w:hAnsi="Symbol" w:hint="default"/>
      </w:rPr>
    </w:lvl>
    <w:lvl w:ilvl="8">
      <w:start w:val="1"/>
      <w:numFmt w:val="bullet"/>
      <w:lvlText w:val=""/>
      <w:lvlJc w:val="left"/>
      <w:pPr>
        <w:tabs>
          <w:tab w:val="num" w:pos="3808"/>
        </w:tabs>
        <w:ind w:left="3808" w:hanging="360"/>
      </w:pPr>
      <w:rPr>
        <w:rFonts w:ascii="Symbol" w:hAnsi="Symbol" w:hint="default"/>
      </w:rPr>
    </w:lvl>
  </w:abstractNum>
  <w:abstractNum w:abstractNumId="5" w15:restartNumberingAfterBreak="0">
    <w:nsid w:val="145063A4"/>
    <w:multiLevelType w:val="hybridMultilevel"/>
    <w:tmpl w:val="0872433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6963365"/>
    <w:multiLevelType w:val="hybridMultilevel"/>
    <w:tmpl w:val="E460C392"/>
    <w:lvl w:ilvl="0" w:tplc="65D657D8">
      <w:start w:val="1"/>
      <w:numFmt w:val="decimal"/>
      <w:lvlText w:val="%1."/>
      <w:lvlJc w:val="left"/>
      <w:pPr>
        <w:tabs>
          <w:tab w:val="num" w:pos="284"/>
        </w:tabs>
        <w:ind w:left="284" w:hanging="284"/>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0D1B07"/>
    <w:multiLevelType w:val="hybridMultilevel"/>
    <w:tmpl w:val="3580CACC"/>
    <w:lvl w:ilvl="0" w:tplc="8B6C18C8">
      <w:start w:val="3"/>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1B9B3581"/>
    <w:multiLevelType w:val="hybridMultilevel"/>
    <w:tmpl w:val="9B6ACB40"/>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 w15:restartNumberingAfterBreak="0">
    <w:nsid w:val="1B9D0C29"/>
    <w:multiLevelType w:val="hybridMultilevel"/>
    <w:tmpl w:val="548287C2"/>
    <w:lvl w:ilvl="0" w:tplc="8CF4138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A1230A"/>
    <w:multiLevelType w:val="hybridMultilevel"/>
    <w:tmpl w:val="FE7ED0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E8750F4"/>
    <w:multiLevelType w:val="hybridMultilevel"/>
    <w:tmpl w:val="A9D4CC8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72C6B2D"/>
    <w:multiLevelType w:val="hybridMultilevel"/>
    <w:tmpl w:val="9232F9BE"/>
    <w:lvl w:ilvl="0" w:tplc="DEBC968A">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29F43856"/>
    <w:multiLevelType w:val="hybridMultilevel"/>
    <w:tmpl w:val="04741694"/>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4" w15:restartNumberingAfterBreak="0">
    <w:nsid w:val="2DD879BD"/>
    <w:multiLevelType w:val="multilevel"/>
    <w:tmpl w:val="1792B7AA"/>
    <w:lvl w:ilvl="0">
      <w:start w:val="1"/>
      <w:numFmt w:val="decimal"/>
      <w:lvlText w:val="%1."/>
      <w:lvlJc w:val="left"/>
      <w:pPr>
        <w:tabs>
          <w:tab w:val="num" w:pos="284"/>
        </w:tabs>
        <w:ind w:left="284" w:hanging="284"/>
      </w:pPr>
      <w:rPr>
        <w:rFonts w:ascii="Calibri" w:hAnsi="Calibri" w:cs="Times New Roman" w:hint="default"/>
        <w:b w:val="0"/>
        <w:i w:val="0"/>
        <w:sz w:val="22"/>
        <w:szCs w:val="22"/>
      </w:rPr>
    </w:lvl>
    <w:lvl w:ilvl="1">
      <w:start w:val="1"/>
      <w:numFmt w:val="ordinal"/>
      <w:lvlText w:val="%2"/>
      <w:lvlJc w:val="lef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94D0446"/>
    <w:multiLevelType w:val="hybridMultilevel"/>
    <w:tmpl w:val="3AF887D6"/>
    <w:lvl w:ilvl="0" w:tplc="48ECDE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B7B159F"/>
    <w:multiLevelType w:val="multilevel"/>
    <w:tmpl w:val="40BA9AE4"/>
    <w:lvl w:ilvl="0">
      <w:start w:val="1"/>
      <w:numFmt w:val="lowerLetter"/>
      <w:lvlText w:val="%1)"/>
      <w:lvlJc w:val="left"/>
      <w:pPr>
        <w:tabs>
          <w:tab w:val="num" w:pos="852"/>
        </w:tabs>
        <w:ind w:left="852" w:hanging="284"/>
      </w:pPr>
      <w:rPr>
        <w:rFonts w:ascii="Calibri" w:eastAsia="Times New Roman" w:hAnsi="Calibri" w:cs="Arial" w:hint="default"/>
        <w:b w:val="0"/>
        <w:i w:val="0"/>
        <w:sz w:val="22"/>
        <w:szCs w:val="22"/>
      </w:rPr>
    </w:lvl>
    <w:lvl w:ilvl="1">
      <w:start w:val="1"/>
      <w:numFmt w:val="ordinal"/>
      <w:lvlText w:val="%2"/>
      <w:lvlJc w:val="left"/>
      <w:pPr>
        <w:tabs>
          <w:tab w:val="num" w:pos="1288"/>
        </w:tabs>
        <w:ind w:left="1288" w:hanging="360"/>
      </w:pPr>
      <w:rPr>
        <w:rFonts w:cs="Times New Roman" w:hint="default"/>
      </w:rPr>
    </w:lvl>
    <w:lvl w:ilvl="2">
      <w:start w:val="1"/>
      <w:numFmt w:val="bullet"/>
      <w:lvlText w:val=""/>
      <w:lvlJc w:val="left"/>
      <w:pPr>
        <w:tabs>
          <w:tab w:val="num" w:pos="1648"/>
        </w:tabs>
        <w:ind w:left="1648" w:hanging="360"/>
      </w:pPr>
      <w:rPr>
        <w:rFonts w:ascii="Wingdings" w:hAnsi="Wingdings" w:hint="default"/>
      </w:rPr>
    </w:lvl>
    <w:lvl w:ilvl="3">
      <w:start w:val="1"/>
      <w:numFmt w:val="bullet"/>
      <w:lvlText w:val=""/>
      <w:lvlJc w:val="left"/>
      <w:pPr>
        <w:tabs>
          <w:tab w:val="num" w:pos="2008"/>
        </w:tabs>
        <w:ind w:left="2008" w:hanging="360"/>
      </w:pPr>
      <w:rPr>
        <w:rFonts w:ascii="Symbol" w:hAnsi="Symbol" w:hint="default"/>
      </w:rPr>
    </w:lvl>
    <w:lvl w:ilvl="4">
      <w:start w:val="1"/>
      <w:numFmt w:val="bullet"/>
      <w:lvlText w:val=""/>
      <w:lvlJc w:val="left"/>
      <w:pPr>
        <w:tabs>
          <w:tab w:val="num" w:pos="2368"/>
        </w:tabs>
        <w:ind w:left="2368" w:hanging="360"/>
      </w:pPr>
      <w:rPr>
        <w:rFonts w:ascii="Symbol" w:hAnsi="Symbol" w:hint="default"/>
      </w:rPr>
    </w:lvl>
    <w:lvl w:ilvl="5">
      <w:start w:val="1"/>
      <w:numFmt w:val="bullet"/>
      <w:lvlText w:val=""/>
      <w:lvlJc w:val="left"/>
      <w:pPr>
        <w:tabs>
          <w:tab w:val="num" w:pos="2728"/>
        </w:tabs>
        <w:ind w:left="2728" w:hanging="360"/>
      </w:pPr>
      <w:rPr>
        <w:rFonts w:ascii="Wingdings" w:hAnsi="Wingdings" w:hint="default"/>
      </w:rPr>
    </w:lvl>
    <w:lvl w:ilvl="6">
      <w:start w:val="1"/>
      <w:numFmt w:val="bullet"/>
      <w:lvlText w:val=""/>
      <w:lvlJc w:val="left"/>
      <w:pPr>
        <w:tabs>
          <w:tab w:val="num" w:pos="3088"/>
        </w:tabs>
        <w:ind w:left="3088" w:hanging="360"/>
      </w:pPr>
      <w:rPr>
        <w:rFonts w:ascii="Wingdings" w:hAnsi="Wingdings" w:hint="default"/>
      </w:rPr>
    </w:lvl>
    <w:lvl w:ilvl="7">
      <w:start w:val="1"/>
      <w:numFmt w:val="bullet"/>
      <w:lvlText w:val=""/>
      <w:lvlJc w:val="left"/>
      <w:pPr>
        <w:tabs>
          <w:tab w:val="num" w:pos="3448"/>
        </w:tabs>
        <w:ind w:left="3448" w:hanging="360"/>
      </w:pPr>
      <w:rPr>
        <w:rFonts w:ascii="Symbol" w:hAnsi="Symbol" w:hint="default"/>
      </w:rPr>
    </w:lvl>
    <w:lvl w:ilvl="8">
      <w:start w:val="1"/>
      <w:numFmt w:val="bullet"/>
      <w:lvlText w:val=""/>
      <w:lvlJc w:val="left"/>
      <w:pPr>
        <w:tabs>
          <w:tab w:val="num" w:pos="3808"/>
        </w:tabs>
        <w:ind w:left="3808" w:hanging="360"/>
      </w:pPr>
      <w:rPr>
        <w:rFonts w:ascii="Symbol" w:hAnsi="Symbol" w:hint="default"/>
      </w:rPr>
    </w:lvl>
  </w:abstractNum>
  <w:abstractNum w:abstractNumId="17" w15:restartNumberingAfterBreak="0">
    <w:nsid w:val="40054516"/>
    <w:multiLevelType w:val="hybridMultilevel"/>
    <w:tmpl w:val="1EFADF28"/>
    <w:lvl w:ilvl="0" w:tplc="877E7AA0">
      <w:start w:val="1"/>
      <w:numFmt w:val="decimal"/>
      <w:lvlText w:val="%1."/>
      <w:lvlJc w:val="left"/>
      <w:pPr>
        <w:tabs>
          <w:tab w:val="num" w:pos="360"/>
        </w:tabs>
        <w:ind w:left="360" w:hanging="360"/>
      </w:pPr>
      <w:rPr>
        <w:rFonts w:cs="Times New Roman" w:hint="default"/>
        <w:b w:val="0"/>
        <w:strike w:val="0"/>
      </w:rPr>
    </w:lvl>
    <w:lvl w:ilvl="1" w:tplc="04150019">
      <w:start w:val="1"/>
      <w:numFmt w:val="lowerLetter"/>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8" w15:restartNumberingAfterBreak="0">
    <w:nsid w:val="402E66E9"/>
    <w:multiLevelType w:val="hybridMultilevel"/>
    <w:tmpl w:val="9AE60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FC5290"/>
    <w:multiLevelType w:val="hybridMultilevel"/>
    <w:tmpl w:val="2EEA1770"/>
    <w:lvl w:ilvl="0" w:tplc="8D7093B4">
      <w:start w:val="1"/>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4A420081"/>
    <w:multiLevelType w:val="hybridMultilevel"/>
    <w:tmpl w:val="39A837F2"/>
    <w:lvl w:ilvl="0" w:tplc="03D2FC86">
      <w:start w:val="1"/>
      <w:numFmt w:val="lowerLetter"/>
      <w:lvlText w:val="%1)"/>
      <w:lvlJc w:val="left"/>
      <w:pPr>
        <w:ind w:left="1068" w:hanging="708"/>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B3F6CD2"/>
    <w:multiLevelType w:val="hybridMultilevel"/>
    <w:tmpl w:val="A284487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07B4647"/>
    <w:multiLevelType w:val="hybridMultilevel"/>
    <w:tmpl w:val="CF881C0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5601BD2"/>
    <w:multiLevelType w:val="hybridMultilevel"/>
    <w:tmpl w:val="87E27742"/>
    <w:lvl w:ilvl="0" w:tplc="9F62FED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A9846FF"/>
    <w:multiLevelType w:val="hybridMultilevel"/>
    <w:tmpl w:val="06E041CA"/>
    <w:lvl w:ilvl="0" w:tplc="494A015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50478D"/>
    <w:multiLevelType w:val="hybridMultilevel"/>
    <w:tmpl w:val="79DED234"/>
    <w:lvl w:ilvl="0" w:tplc="04150017">
      <w:start w:val="1"/>
      <w:numFmt w:val="lowerLetter"/>
      <w:lvlText w:val="%1)"/>
      <w:lvlJc w:val="left"/>
      <w:pPr>
        <w:tabs>
          <w:tab w:val="num" w:pos="284"/>
        </w:tabs>
        <w:ind w:left="284" w:hanging="284"/>
      </w:pPr>
      <w:rPr>
        <w:rFonts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8BC3081"/>
    <w:multiLevelType w:val="hybridMultilevel"/>
    <w:tmpl w:val="E892CCC4"/>
    <w:lvl w:ilvl="0" w:tplc="EB7693F0">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15:restartNumberingAfterBreak="0">
    <w:nsid w:val="694C5B76"/>
    <w:multiLevelType w:val="hybridMultilevel"/>
    <w:tmpl w:val="FF6A214E"/>
    <w:lvl w:ilvl="0" w:tplc="173238E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9B93513"/>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7368315C"/>
    <w:multiLevelType w:val="hybridMultilevel"/>
    <w:tmpl w:val="C18EFA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53D0840"/>
    <w:multiLevelType w:val="singleLevel"/>
    <w:tmpl w:val="35DC821E"/>
    <w:lvl w:ilvl="0">
      <w:start w:val="1"/>
      <w:numFmt w:val="decimal"/>
      <w:lvlText w:val="%1."/>
      <w:lvlJc w:val="left"/>
      <w:pPr>
        <w:tabs>
          <w:tab w:val="num" w:pos="284"/>
        </w:tabs>
        <w:ind w:left="284" w:hanging="284"/>
      </w:pPr>
      <w:rPr>
        <w:rFonts w:cs="Times New Roman" w:hint="default"/>
      </w:rPr>
    </w:lvl>
  </w:abstractNum>
  <w:abstractNum w:abstractNumId="31" w15:restartNumberingAfterBreak="0">
    <w:nsid w:val="7AD63B63"/>
    <w:multiLevelType w:val="hybridMultilevel"/>
    <w:tmpl w:val="1B34039C"/>
    <w:lvl w:ilvl="0" w:tplc="F73AF20A">
      <w:start w:val="2"/>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30"/>
  </w:num>
  <w:num w:numId="2">
    <w:abstractNumId w:val="3"/>
  </w:num>
  <w:num w:numId="3">
    <w:abstractNumId w:val="14"/>
  </w:num>
  <w:num w:numId="4">
    <w:abstractNumId w:val="2"/>
  </w:num>
  <w:num w:numId="5">
    <w:abstractNumId w:val="9"/>
  </w:num>
  <w:num w:numId="6">
    <w:abstractNumId w:val="24"/>
  </w:num>
  <w:num w:numId="7">
    <w:abstractNumId w:val="6"/>
  </w:num>
  <w:num w:numId="8">
    <w:abstractNumId w:val="16"/>
  </w:num>
  <w:num w:numId="9">
    <w:abstractNumId w:val="27"/>
  </w:num>
  <w:num w:numId="10">
    <w:abstractNumId w:val="1"/>
  </w:num>
  <w:num w:numId="11">
    <w:abstractNumId w:val="17"/>
  </w:num>
  <w:num w:numId="12">
    <w:abstractNumId w:val="19"/>
  </w:num>
  <w:num w:numId="13">
    <w:abstractNumId w:val="11"/>
  </w:num>
  <w:num w:numId="14">
    <w:abstractNumId w:val="21"/>
  </w:num>
  <w:num w:numId="15">
    <w:abstractNumId w:val="8"/>
  </w:num>
  <w:num w:numId="16">
    <w:abstractNumId w:val="7"/>
  </w:num>
  <w:num w:numId="17">
    <w:abstractNumId w:val="22"/>
  </w:num>
  <w:num w:numId="18">
    <w:abstractNumId w:val="31"/>
  </w:num>
  <w:num w:numId="19">
    <w:abstractNumId w:val="5"/>
  </w:num>
  <w:num w:numId="20">
    <w:abstractNumId w:val="10"/>
  </w:num>
  <w:num w:numId="21">
    <w:abstractNumId w:val="20"/>
  </w:num>
  <w:num w:numId="22">
    <w:abstractNumId w:val="29"/>
  </w:num>
  <w:num w:numId="23">
    <w:abstractNumId w:val="15"/>
  </w:num>
  <w:num w:numId="24">
    <w:abstractNumId w:val="23"/>
  </w:num>
  <w:num w:numId="25">
    <w:abstractNumId w:val="4"/>
  </w:num>
  <w:num w:numId="26">
    <w:abstractNumId w:val="12"/>
  </w:num>
  <w:num w:numId="27">
    <w:abstractNumId w:val="26"/>
  </w:num>
  <w:num w:numId="28">
    <w:abstractNumId w:val="13"/>
  </w:num>
  <w:num w:numId="29">
    <w:abstractNumId w:val="25"/>
  </w:num>
  <w:num w:numId="30">
    <w:abstractNumId w:val="0"/>
  </w:num>
  <w:num w:numId="31">
    <w:abstractNumId w:val="2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2">
    <w:abstractNumId w:val="2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3">
    <w:abstractNumId w:val="2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744"/>
    <w:rsid w:val="00005818"/>
    <w:rsid w:val="0000645F"/>
    <w:rsid w:val="00007AD9"/>
    <w:rsid w:val="00010708"/>
    <w:rsid w:val="0001086D"/>
    <w:rsid w:val="000174F3"/>
    <w:rsid w:val="00022808"/>
    <w:rsid w:val="00031B23"/>
    <w:rsid w:val="0004771F"/>
    <w:rsid w:val="00065FFB"/>
    <w:rsid w:val="00066B93"/>
    <w:rsid w:val="0008360B"/>
    <w:rsid w:val="0008661F"/>
    <w:rsid w:val="000A421A"/>
    <w:rsid w:val="000A58EE"/>
    <w:rsid w:val="000A7AAA"/>
    <w:rsid w:val="000C2649"/>
    <w:rsid w:val="000D2143"/>
    <w:rsid w:val="000D3773"/>
    <w:rsid w:val="000D5166"/>
    <w:rsid w:val="000D5AAF"/>
    <w:rsid w:val="000E0D05"/>
    <w:rsid w:val="000E7188"/>
    <w:rsid w:val="000F245B"/>
    <w:rsid w:val="000F494A"/>
    <w:rsid w:val="000F5D0A"/>
    <w:rsid w:val="00101A48"/>
    <w:rsid w:val="001132D0"/>
    <w:rsid w:val="00125B4B"/>
    <w:rsid w:val="00125CBA"/>
    <w:rsid w:val="00126FB9"/>
    <w:rsid w:val="00127656"/>
    <w:rsid w:val="0013707D"/>
    <w:rsid w:val="00140B2A"/>
    <w:rsid w:val="001463CE"/>
    <w:rsid w:val="0015195B"/>
    <w:rsid w:val="00154A36"/>
    <w:rsid w:val="00175046"/>
    <w:rsid w:val="00181964"/>
    <w:rsid w:val="00184EBB"/>
    <w:rsid w:val="001853A0"/>
    <w:rsid w:val="00186E75"/>
    <w:rsid w:val="001A35F7"/>
    <w:rsid w:val="001B0515"/>
    <w:rsid w:val="001B245D"/>
    <w:rsid w:val="001C30A0"/>
    <w:rsid w:val="001C7A3A"/>
    <w:rsid w:val="001E03FA"/>
    <w:rsid w:val="001E7B97"/>
    <w:rsid w:val="002139C5"/>
    <w:rsid w:val="00220D2C"/>
    <w:rsid w:val="00220EAC"/>
    <w:rsid w:val="00231C39"/>
    <w:rsid w:val="002338F4"/>
    <w:rsid w:val="00237120"/>
    <w:rsid w:val="002412F9"/>
    <w:rsid w:val="00250110"/>
    <w:rsid w:val="00262855"/>
    <w:rsid w:val="00266454"/>
    <w:rsid w:val="00287C80"/>
    <w:rsid w:val="00294A7D"/>
    <w:rsid w:val="002A285C"/>
    <w:rsid w:val="002B698B"/>
    <w:rsid w:val="002B6B0E"/>
    <w:rsid w:val="002E3FDD"/>
    <w:rsid w:val="002E7126"/>
    <w:rsid w:val="002F152C"/>
    <w:rsid w:val="002F799B"/>
    <w:rsid w:val="00322744"/>
    <w:rsid w:val="003253B8"/>
    <w:rsid w:val="003255E3"/>
    <w:rsid w:val="00331A41"/>
    <w:rsid w:val="00337215"/>
    <w:rsid w:val="0034512F"/>
    <w:rsid w:val="00345B9D"/>
    <w:rsid w:val="00360526"/>
    <w:rsid w:val="00375B0E"/>
    <w:rsid w:val="0037713D"/>
    <w:rsid w:val="003778FB"/>
    <w:rsid w:val="00382296"/>
    <w:rsid w:val="003840E9"/>
    <w:rsid w:val="00384873"/>
    <w:rsid w:val="00392EE9"/>
    <w:rsid w:val="003B180F"/>
    <w:rsid w:val="003B499C"/>
    <w:rsid w:val="003D1B3B"/>
    <w:rsid w:val="003D4CD2"/>
    <w:rsid w:val="003D6789"/>
    <w:rsid w:val="003F0D72"/>
    <w:rsid w:val="003F28F0"/>
    <w:rsid w:val="00434894"/>
    <w:rsid w:val="0044016E"/>
    <w:rsid w:val="004501DA"/>
    <w:rsid w:val="00455B7A"/>
    <w:rsid w:val="00463665"/>
    <w:rsid w:val="0046531C"/>
    <w:rsid w:val="00474FAC"/>
    <w:rsid w:val="004779CA"/>
    <w:rsid w:val="00483334"/>
    <w:rsid w:val="00485F44"/>
    <w:rsid w:val="004C147E"/>
    <w:rsid w:val="004C590F"/>
    <w:rsid w:val="004E1C75"/>
    <w:rsid w:val="004F6B10"/>
    <w:rsid w:val="005024BB"/>
    <w:rsid w:val="00507BEB"/>
    <w:rsid w:val="005136F0"/>
    <w:rsid w:val="0051562F"/>
    <w:rsid w:val="0052552B"/>
    <w:rsid w:val="0053088F"/>
    <w:rsid w:val="005346D3"/>
    <w:rsid w:val="0054584D"/>
    <w:rsid w:val="005617D3"/>
    <w:rsid w:val="00575C28"/>
    <w:rsid w:val="00586D97"/>
    <w:rsid w:val="005A455F"/>
    <w:rsid w:val="005A575B"/>
    <w:rsid w:val="005A746D"/>
    <w:rsid w:val="005B710D"/>
    <w:rsid w:val="005C3EF2"/>
    <w:rsid w:val="005C74C5"/>
    <w:rsid w:val="005C797C"/>
    <w:rsid w:val="005D03F7"/>
    <w:rsid w:val="005D616B"/>
    <w:rsid w:val="005E741F"/>
    <w:rsid w:val="005F2ABD"/>
    <w:rsid w:val="0060143D"/>
    <w:rsid w:val="00620207"/>
    <w:rsid w:val="00650726"/>
    <w:rsid w:val="00651F04"/>
    <w:rsid w:val="00665BC7"/>
    <w:rsid w:val="006717B2"/>
    <w:rsid w:val="00680E3F"/>
    <w:rsid w:val="006839D3"/>
    <w:rsid w:val="00691E8A"/>
    <w:rsid w:val="00694BBA"/>
    <w:rsid w:val="006A2C8C"/>
    <w:rsid w:val="006A317A"/>
    <w:rsid w:val="006C3364"/>
    <w:rsid w:val="006D5F2B"/>
    <w:rsid w:val="006E4042"/>
    <w:rsid w:val="006E4782"/>
    <w:rsid w:val="006F3868"/>
    <w:rsid w:val="00700885"/>
    <w:rsid w:val="00713B33"/>
    <w:rsid w:val="007231EC"/>
    <w:rsid w:val="007264C3"/>
    <w:rsid w:val="00732226"/>
    <w:rsid w:val="00754573"/>
    <w:rsid w:val="007554B1"/>
    <w:rsid w:val="00762335"/>
    <w:rsid w:val="007735AC"/>
    <w:rsid w:val="00773AB3"/>
    <w:rsid w:val="00775A8F"/>
    <w:rsid w:val="0079162F"/>
    <w:rsid w:val="007A0C18"/>
    <w:rsid w:val="007A26F9"/>
    <w:rsid w:val="007A2B5E"/>
    <w:rsid w:val="007D1C7A"/>
    <w:rsid w:val="007D2F42"/>
    <w:rsid w:val="007D6B65"/>
    <w:rsid w:val="007E1E33"/>
    <w:rsid w:val="007E3081"/>
    <w:rsid w:val="008212F8"/>
    <w:rsid w:val="00832F6F"/>
    <w:rsid w:val="0084033D"/>
    <w:rsid w:val="008560BB"/>
    <w:rsid w:val="00862BB8"/>
    <w:rsid w:val="00864FB7"/>
    <w:rsid w:val="00865E19"/>
    <w:rsid w:val="0088141F"/>
    <w:rsid w:val="00893E4E"/>
    <w:rsid w:val="008B3832"/>
    <w:rsid w:val="008E4C8D"/>
    <w:rsid w:val="008E7D2E"/>
    <w:rsid w:val="008F721C"/>
    <w:rsid w:val="009000F4"/>
    <w:rsid w:val="0091344A"/>
    <w:rsid w:val="00913922"/>
    <w:rsid w:val="00914FF8"/>
    <w:rsid w:val="00921662"/>
    <w:rsid w:val="009248A1"/>
    <w:rsid w:val="009509AA"/>
    <w:rsid w:val="00960402"/>
    <w:rsid w:val="00960992"/>
    <w:rsid w:val="00975508"/>
    <w:rsid w:val="0098247F"/>
    <w:rsid w:val="00982630"/>
    <w:rsid w:val="00984945"/>
    <w:rsid w:val="00984F53"/>
    <w:rsid w:val="00991D17"/>
    <w:rsid w:val="0099381A"/>
    <w:rsid w:val="00994FE9"/>
    <w:rsid w:val="009A1A11"/>
    <w:rsid w:val="009A1BF1"/>
    <w:rsid w:val="009B3E1E"/>
    <w:rsid w:val="009B4289"/>
    <w:rsid w:val="009C2FE6"/>
    <w:rsid w:val="009E28F0"/>
    <w:rsid w:val="009E31F5"/>
    <w:rsid w:val="009E6E68"/>
    <w:rsid w:val="009F03B6"/>
    <w:rsid w:val="00A05DEC"/>
    <w:rsid w:val="00A143C0"/>
    <w:rsid w:val="00A51893"/>
    <w:rsid w:val="00A56863"/>
    <w:rsid w:val="00A62477"/>
    <w:rsid w:val="00A70430"/>
    <w:rsid w:val="00A76815"/>
    <w:rsid w:val="00A7731E"/>
    <w:rsid w:val="00A83EA1"/>
    <w:rsid w:val="00A871F3"/>
    <w:rsid w:val="00A87F8B"/>
    <w:rsid w:val="00A94E8D"/>
    <w:rsid w:val="00A9542E"/>
    <w:rsid w:val="00AA6B30"/>
    <w:rsid w:val="00AB130D"/>
    <w:rsid w:val="00AB6601"/>
    <w:rsid w:val="00AB74E9"/>
    <w:rsid w:val="00AD6A91"/>
    <w:rsid w:val="00AE7A90"/>
    <w:rsid w:val="00AF2D9B"/>
    <w:rsid w:val="00B03974"/>
    <w:rsid w:val="00B160BA"/>
    <w:rsid w:val="00B43403"/>
    <w:rsid w:val="00B511C4"/>
    <w:rsid w:val="00B55D0E"/>
    <w:rsid w:val="00B55ED3"/>
    <w:rsid w:val="00B82BB7"/>
    <w:rsid w:val="00B84DD1"/>
    <w:rsid w:val="00B92D31"/>
    <w:rsid w:val="00BA1CE7"/>
    <w:rsid w:val="00BA4E9A"/>
    <w:rsid w:val="00BB1362"/>
    <w:rsid w:val="00BB7E36"/>
    <w:rsid w:val="00BD59FF"/>
    <w:rsid w:val="00BD7259"/>
    <w:rsid w:val="00BE4CDA"/>
    <w:rsid w:val="00BE51F9"/>
    <w:rsid w:val="00C00612"/>
    <w:rsid w:val="00C07AFF"/>
    <w:rsid w:val="00C12E13"/>
    <w:rsid w:val="00C14E86"/>
    <w:rsid w:val="00C325A6"/>
    <w:rsid w:val="00C32A66"/>
    <w:rsid w:val="00C3618D"/>
    <w:rsid w:val="00C4173D"/>
    <w:rsid w:val="00C43145"/>
    <w:rsid w:val="00C471A5"/>
    <w:rsid w:val="00C541A9"/>
    <w:rsid w:val="00C56428"/>
    <w:rsid w:val="00C6179F"/>
    <w:rsid w:val="00C92D74"/>
    <w:rsid w:val="00CA5F00"/>
    <w:rsid w:val="00CB15CC"/>
    <w:rsid w:val="00CB7032"/>
    <w:rsid w:val="00CC1A4D"/>
    <w:rsid w:val="00CE1782"/>
    <w:rsid w:val="00CF05FD"/>
    <w:rsid w:val="00CF0C5D"/>
    <w:rsid w:val="00D00017"/>
    <w:rsid w:val="00D0286A"/>
    <w:rsid w:val="00D13AF0"/>
    <w:rsid w:val="00D2459A"/>
    <w:rsid w:val="00D2676E"/>
    <w:rsid w:val="00D31B96"/>
    <w:rsid w:val="00D33ECC"/>
    <w:rsid w:val="00D34E41"/>
    <w:rsid w:val="00D523D7"/>
    <w:rsid w:val="00D553FC"/>
    <w:rsid w:val="00D71873"/>
    <w:rsid w:val="00D74316"/>
    <w:rsid w:val="00D774D4"/>
    <w:rsid w:val="00D84245"/>
    <w:rsid w:val="00DA4396"/>
    <w:rsid w:val="00DA47E0"/>
    <w:rsid w:val="00DA7F6A"/>
    <w:rsid w:val="00DB0AFE"/>
    <w:rsid w:val="00DB5A59"/>
    <w:rsid w:val="00DC0AF9"/>
    <w:rsid w:val="00DE19A9"/>
    <w:rsid w:val="00DE3958"/>
    <w:rsid w:val="00DF1E88"/>
    <w:rsid w:val="00E0625A"/>
    <w:rsid w:val="00E318CB"/>
    <w:rsid w:val="00E40FCC"/>
    <w:rsid w:val="00E41560"/>
    <w:rsid w:val="00E4449B"/>
    <w:rsid w:val="00E62663"/>
    <w:rsid w:val="00E63A2C"/>
    <w:rsid w:val="00E66BAB"/>
    <w:rsid w:val="00E71F39"/>
    <w:rsid w:val="00E74B4C"/>
    <w:rsid w:val="00E74B5C"/>
    <w:rsid w:val="00E82711"/>
    <w:rsid w:val="00E83DF4"/>
    <w:rsid w:val="00E855F2"/>
    <w:rsid w:val="00E90764"/>
    <w:rsid w:val="00E94D63"/>
    <w:rsid w:val="00EB29DE"/>
    <w:rsid w:val="00EB34DE"/>
    <w:rsid w:val="00EB6B45"/>
    <w:rsid w:val="00EC087E"/>
    <w:rsid w:val="00EC47A3"/>
    <w:rsid w:val="00EE5E9A"/>
    <w:rsid w:val="00EF2416"/>
    <w:rsid w:val="00EF3DEE"/>
    <w:rsid w:val="00EF56B0"/>
    <w:rsid w:val="00EF588E"/>
    <w:rsid w:val="00F04B79"/>
    <w:rsid w:val="00F1097E"/>
    <w:rsid w:val="00F16688"/>
    <w:rsid w:val="00F26DC8"/>
    <w:rsid w:val="00F3491F"/>
    <w:rsid w:val="00F4050D"/>
    <w:rsid w:val="00F41EAB"/>
    <w:rsid w:val="00F42373"/>
    <w:rsid w:val="00F43C59"/>
    <w:rsid w:val="00F54D59"/>
    <w:rsid w:val="00F5702B"/>
    <w:rsid w:val="00F64FD9"/>
    <w:rsid w:val="00F72B4C"/>
    <w:rsid w:val="00F801EE"/>
    <w:rsid w:val="00F835FC"/>
    <w:rsid w:val="00F87DBC"/>
    <w:rsid w:val="00F9567F"/>
    <w:rsid w:val="00F978CD"/>
    <w:rsid w:val="00FA5D0A"/>
    <w:rsid w:val="00FA6024"/>
    <w:rsid w:val="00FB71F0"/>
    <w:rsid w:val="00FE37EE"/>
    <w:rsid w:val="00FF19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784FA0"/>
  <w15:docId w15:val="{6EC2C809-02CA-4583-9975-42244992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562F"/>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1562F"/>
    <w:pPr>
      <w:keepNext/>
      <w:spacing w:line="360" w:lineRule="auto"/>
      <w:jc w:val="center"/>
      <w:outlineLvl w:val="0"/>
    </w:pPr>
    <w:rPr>
      <w:sz w:val="28"/>
      <w:szCs w:val="28"/>
    </w:rPr>
  </w:style>
  <w:style w:type="paragraph" w:styleId="Nagwek6">
    <w:name w:val="heading 6"/>
    <w:basedOn w:val="Normalny"/>
    <w:next w:val="Normalny"/>
    <w:link w:val="Nagwek6Znak"/>
    <w:uiPriority w:val="99"/>
    <w:qFormat/>
    <w:rsid w:val="0051562F"/>
    <w:pPr>
      <w:keepNext/>
      <w:spacing w:line="360" w:lineRule="auto"/>
      <w:jc w:val="cente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1562F"/>
    <w:rPr>
      <w:rFonts w:ascii="Times New Roman" w:hAnsi="Times New Roman" w:cs="Times New Roman"/>
      <w:sz w:val="28"/>
      <w:szCs w:val="28"/>
      <w:lang w:eastAsia="pl-PL"/>
    </w:rPr>
  </w:style>
  <w:style w:type="character" w:customStyle="1" w:styleId="Nagwek6Znak">
    <w:name w:val="Nagłówek 6 Znak"/>
    <w:link w:val="Nagwek6"/>
    <w:uiPriority w:val="99"/>
    <w:locked/>
    <w:rsid w:val="0051562F"/>
    <w:rPr>
      <w:rFonts w:ascii="Times New Roman" w:hAnsi="Times New Roman" w:cs="Times New Roman"/>
      <w:b/>
      <w:bCs/>
      <w:sz w:val="24"/>
      <w:szCs w:val="24"/>
      <w:lang w:eastAsia="pl-PL"/>
    </w:rPr>
  </w:style>
  <w:style w:type="paragraph" w:styleId="Tekstpodstawowy">
    <w:name w:val="Body Text"/>
    <w:basedOn w:val="Normalny"/>
    <w:link w:val="TekstpodstawowyZnak"/>
    <w:uiPriority w:val="99"/>
    <w:semiHidden/>
    <w:rsid w:val="0051562F"/>
    <w:pPr>
      <w:jc w:val="both"/>
    </w:pPr>
  </w:style>
  <w:style w:type="character" w:customStyle="1" w:styleId="TekstpodstawowyZnak">
    <w:name w:val="Tekst podstawowy Znak"/>
    <w:link w:val="Tekstpodstawowy"/>
    <w:uiPriority w:val="99"/>
    <w:semiHidden/>
    <w:locked/>
    <w:rsid w:val="0051562F"/>
    <w:rPr>
      <w:rFonts w:ascii="Times New Roman" w:hAnsi="Times New Roman" w:cs="Times New Roman"/>
      <w:sz w:val="24"/>
      <w:szCs w:val="24"/>
      <w:lang w:eastAsia="pl-PL"/>
    </w:rPr>
  </w:style>
  <w:style w:type="paragraph" w:styleId="Stopka">
    <w:name w:val="footer"/>
    <w:basedOn w:val="Normalny"/>
    <w:link w:val="StopkaZnak"/>
    <w:uiPriority w:val="99"/>
    <w:rsid w:val="0051562F"/>
    <w:pPr>
      <w:tabs>
        <w:tab w:val="center" w:pos="4536"/>
        <w:tab w:val="right" w:pos="9072"/>
      </w:tabs>
    </w:pPr>
  </w:style>
  <w:style w:type="character" w:customStyle="1" w:styleId="StopkaZnak">
    <w:name w:val="Stopka Znak"/>
    <w:link w:val="Stopka"/>
    <w:uiPriority w:val="99"/>
    <w:locked/>
    <w:rsid w:val="0051562F"/>
    <w:rPr>
      <w:rFonts w:ascii="Times New Roman" w:hAnsi="Times New Roman" w:cs="Times New Roman"/>
      <w:sz w:val="24"/>
      <w:szCs w:val="24"/>
      <w:lang w:eastAsia="pl-PL"/>
    </w:rPr>
  </w:style>
  <w:style w:type="paragraph" w:styleId="Nagwek">
    <w:name w:val="header"/>
    <w:basedOn w:val="Normalny"/>
    <w:link w:val="NagwekZnak"/>
    <w:uiPriority w:val="99"/>
    <w:semiHidden/>
    <w:rsid w:val="0051562F"/>
    <w:pPr>
      <w:tabs>
        <w:tab w:val="center" w:pos="4536"/>
        <w:tab w:val="right" w:pos="9072"/>
      </w:tabs>
    </w:pPr>
  </w:style>
  <w:style w:type="character" w:customStyle="1" w:styleId="NagwekZnak">
    <w:name w:val="Nagłówek Znak"/>
    <w:link w:val="Nagwek"/>
    <w:uiPriority w:val="99"/>
    <w:semiHidden/>
    <w:locked/>
    <w:rsid w:val="0051562F"/>
    <w:rPr>
      <w:rFonts w:ascii="Times New Roman" w:hAnsi="Times New Roman" w:cs="Times New Roman"/>
      <w:sz w:val="24"/>
      <w:szCs w:val="24"/>
      <w:lang w:eastAsia="pl-PL"/>
    </w:rPr>
  </w:style>
  <w:style w:type="character" w:styleId="Odwoaniedokomentarza">
    <w:name w:val="annotation reference"/>
    <w:uiPriority w:val="99"/>
    <w:semiHidden/>
    <w:rsid w:val="0051562F"/>
    <w:rPr>
      <w:rFonts w:cs="Times New Roman"/>
      <w:sz w:val="16"/>
    </w:rPr>
  </w:style>
  <w:style w:type="paragraph" w:styleId="Tekstkomentarza">
    <w:name w:val="annotation text"/>
    <w:basedOn w:val="Normalny"/>
    <w:link w:val="TekstkomentarzaZnak"/>
    <w:uiPriority w:val="99"/>
    <w:semiHidden/>
    <w:rsid w:val="0051562F"/>
    <w:rPr>
      <w:sz w:val="20"/>
      <w:szCs w:val="20"/>
    </w:rPr>
  </w:style>
  <w:style w:type="character" w:customStyle="1" w:styleId="TekstkomentarzaZnak">
    <w:name w:val="Tekst komentarza Znak"/>
    <w:link w:val="Tekstkomentarza"/>
    <w:uiPriority w:val="99"/>
    <w:semiHidden/>
    <w:locked/>
    <w:rsid w:val="0051562F"/>
    <w:rPr>
      <w:rFonts w:ascii="Times New Roman" w:hAnsi="Times New Roman" w:cs="Times New Roman"/>
      <w:sz w:val="20"/>
      <w:szCs w:val="20"/>
      <w:lang w:eastAsia="pl-PL"/>
    </w:rPr>
  </w:style>
  <w:style w:type="paragraph" w:styleId="Akapitzlist">
    <w:name w:val="List Paragraph"/>
    <w:basedOn w:val="Normalny"/>
    <w:uiPriority w:val="99"/>
    <w:qFormat/>
    <w:rsid w:val="0051562F"/>
    <w:pPr>
      <w:ind w:left="720"/>
      <w:contextualSpacing/>
    </w:pPr>
  </w:style>
  <w:style w:type="paragraph" w:styleId="Tekstdymka">
    <w:name w:val="Balloon Text"/>
    <w:basedOn w:val="Normalny"/>
    <w:link w:val="TekstdymkaZnak"/>
    <w:uiPriority w:val="99"/>
    <w:semiHidden/>
    <w:rsid w:val="0051562F"/>
    <w:rPr>
      <w:rFonts w:ascii="Segoe UI" w:hAnsi="Segoe UI" w:cs="Segoe UI"/>
      <w:sz w:val="18"/>
      <w:szCs w:val="18"/>
    </w:rPr>
  </w:style>
  <w:style w:type="character" w:customStyle="1" w:styleId="TekstdymkaZnak">
    <w:name w:val="Tekst dymka Znak"/>
    <w:link w:val="Tekstdymka"/>
    <w:uiPriority w:val="99"/>
    <w:semiHidden/>
    <w:locked/>
    <w:rsid w:val="0051562F"/>
    <w:rPr>
      <w:rFonts w:ascii="Segoe UI" w:hAnsi="Segoe UI" w:cs="Segoe UI"/>
      <w:sz w:val="18"/>
      <w:szCs w:val="18"/>
      <w:lang w:eastAsia="pl-PL"/>
    </w:rPr>
  </w:style>
  <w:style w:type="table" w:styleId="Tabela-Siatka">
    <w:name w:val="Table Grid"/>
    <w:basedOn w:val="Standardowy"/>
    <w:uiPriority w:val="99"/>
    <w:rsid w:val="005156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rsid w:val="000D5166"/>
    <w:rPr>
      <w:b/>
      <w:bCs/>
    </w:rPr>
  </w:style>
  <w:style w:type="character" w:customStyle="1" w:styleId="TematkomentarzaZnak">
    <w:name w:val="Temat komentarza Znak"/>
    <w:link w:val="Tematkomentarza"/>
    <w:uiPriority w:val="99"/>
    <w:semiHidden/>
    <w:locked/>
    <w:rsid w:val="000D5166"/>
    <w:rPr>
      <w:rFonts w:ascii="Times New Roman" w:hAnsi="Times New Roman" w:cs="Times New Roman"/>
      <w:b/>
      <w:bCs/>
      <w:sz w:val="20"/>
      <w:szCs w:val="20"/>
      <w:lang w:eastAsia="pl-PL"/>
    </w:rPr>
  </w:style>
  <w:style w:type="paragraph" w:customStyle="1" w:styleId="Default">
    <w:name w:val="Default"/>
    <w:uiPriority w:val="99"/>
    <w:rsid w:val="00586D97"/>
    <w:pPr>
      <w:autoSpaceDE w:val="0"/>
      <w:autoSpaceDN w:val="0"/>
      <w:adjustRightInd w:val="0"/>
    </w:pPr>
    <w:rPr>
      <w:rFonts w:ascii="Arial" w:eastAsia="Times New Roman" w:hAnsi="Arial" w:cs="Arial"/>
      <w:color w:val="000000"/>
      <w:sz w:val="24"/>
      <w:szCs w:val="24"/>
    </w:rPr>
  </w:style>
  <w:style w:type="paragraph" w:styleId="Tekstprzypisukocowego">
    <w:name w:val="endnote text"/>
    <w:basedOn w:val="Normalny"/>
    <w:link w:val="TekstprzypisukocowegoZnak"/>
    <w:uiPriority w:val="99"/>
    <w:semiHidden/>
    <w:unhideWhenUsed/>
    <w:rsid w:val="0088141F"/>
    <w:rPr>
      <w:sz w:val="20"/>
      <w:szCs w:val="20"/>
    </w:rPr>
  </w:style>
  <w:style w:type="character" w:customStyle="1" w:styleId="TekstprzypisukocowegoZnak">
    <w:name w:val="Tekst przypisu końcowego Znak"/>
    <w:link w:val="Tekstprzypisukocowego"/>
    <w:uiPriority w:val="99"/>
    <w:semiHidden/>
    <w:rsid w:val="0088141F"/>
    <w:rPr>
      <w:rFonts w:ascii="Times New Roman" w:eastAsia="Times New Roman" w:hAnsi="Times New Roman"/>
      <w:sz w:val="20"/>
      <w:szCs w:val="20"/>
    </w:rPr>
  </w:style>
  <w:style w:type="character" w:styleId="Odwoanieprzypisukocowego">
    <w:name w:val="endnote reference"/>
    <w:uiPriority w:val="99"/>
    <w:semiHidden/>
    <w:unhideWhenUsed/>
    <w:rsid w:val="008814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863788">
      <w:bodyDiv w:val="1"/>
      <w:marLeft w:val="0"/>
      <w:marRight w:val="0"/>
      <w:marTop w:val="0"/>
      <w:marBottom w:val="0"/>
      <w:divBdr>
        <w:top w:val="none" w:sz="0" w:space="0" w:color="auto"/>
        <w:left w:val="none" w:sz="0" w:space="0" w:color="auto"/>
        <w:bottom w:val="none" w:sz="0" w:space="0" w:color="auto"/>
        <w:right w:val="none" w:sz="0" w:space="0" w:color="auto"/>
      </w:divBdr>
      <w:divsChild>
        <w:div w:id="353852007">
          <w:marLeft w:val="0"/>
          <w:marRight w:val="0"/>
          <w:marTop w:val="240"/>
          <w:marBottom w:val="0"/>
          <w:divBdr>
            <w:top w:val="none" w:sz="0" w:space="0" w:color="auto"/>
            <w:left w:val="none" w:sz="0" w:space="0" w:color="auto"/>
            <w:bottom w:val="none" w:sz="0" w:space="0" w:color="auto"/>
            <w:right w:val="none" w:sz="0" w:space="0" w:color="auto"/>
          </w:divBdr>
        </w:div>
        <w:div w:id="1284993016">
          <w:marLeft w:val="0"/>
          <w:marRight w:val="0"/>
          <w:marTop w:val="240"/>
          <w:marBottom w:val="0"/>
          <w:divBdr>
            <w:top w:val="none" w:sz="0" w:space="0" w:color="auto"/>
            <w:left w:val="none" w:sz="0" w:space="0" w:color="auto"/>
            <w:bottom w:val="none" w:sz="0" w:space="0" w:color="auto"/>
            <w:right w:val="none" w:sz="0" w:space="0" w:color="auto"/>
          </w:divBdr>
        </w:div>
      </w:divsChild>
    </w:div>
    <w:div w:id="871528863">
      <w:marLeft w:val="0"/>
      <w:marRight w:val="0"/>
      <w:marTop w:val="0"/>
      <w:marBottom w:val="0"/>
      <w:divBdr>
        <w:top w:val="none" w:sz="0" w:space="0" w:color="auto"/>
        <w:left w:val="none" w:sz="0" w:space="0" w:color="auto"/>
        <w:bottom w:val="none" w:sz="0" w:space="0" w:color="auto"/>
        <w:right w:val="none" w:sz="0" w:space="0" w:color="auto"/>
      </w:divBdr>
      <w:divsChild>
        <w:div w:id="871528866">
          <w:marLeft w:val="0"/>
          <w:marRight w:val="0"/>
          <w:marTop w:val="240"/>
          <w:marBottom w:val="0"/>
          <w:divBdr>
            <w:top w:val="none" w:sz="0" w:space="0" w:color="auto"/>
            <w:left w:val="none" w:sz="0" w:space="0" w:color="auto"/>
            <w:bottom w:val="none" w:sz="0" w:space="0" w:color="auto"/>
            <w:right w:val="none" w:sz="0" w:space="0" w:color="auto"/>
          </w:divBdr>
        </w:div>
        <w:div w:id="871528868">
          <w:marLeft w:val="0"/>
          <w:marRight w:val="0"/>
          <w:marTop w:val="240"/>
          <w:marBottom w:val="0"/>
          <w:divBdr>
            <w:top w:val="none" w:sz="0" w:space="0" w:color="auto"/>
            <w:left w:val="none" w:sz="0" w:space="0" w:color="auto"/>
            <w:bottom w:val="none" w:sz="0" w:space="0" w:color="auto"/>
            <w:right w:val="none" w:sz="0" w:space="0" w:color="auto"/>
          </w:divBdr>
        </w:div>
      </w:divsChild>
    </w:div>
    <w:div w:id="871528865">
      <w:marLeft w:val="0"/>
      <w:marRight w:val="0"/>
      <w:marTop w:val="0"/>
      <w:marBottom w:val="0"/>
      <w:divBdr>
        <w:top w:val="none" w:sz="0" w:space="0" w:color="auto"/>
        <w:left w:val="none" w:sz="0" w:space="0" w:color="auto"/>
        <w:bottom w:val="none" w:sz="0" w:space="0" w:color="auto"/>
        <w:right w:val="none" w:sz="0" w:space="0" w:color="auto"/>
      </w:divBdr>
      <w:divsChild>
        <w:div w:id="871528864">
          <w:marLeft w:val="0"/>
          <w:marRight w:val="0"/>
          <w:marTop w:val="240"/>
          <w:marBottom w:val="0"/>
          <w:divBdr>
            <w:top w:val="none" w:sz="0" w:space="0" w:color="auto"/>
            <w:left w:val="none" w:sz="0" w:space="0" w:color="auto"/>
            <w:bottom w:val="none" w:sz="0" w:space="0" w:color="auto"/>
            <w:right w:val="none" w:sz="0" w:space="0" w:color="auto"/>
          </w:divBdr>
        </w:div>
        <w:div w:id="871528867">
          <w:marLeft w:val="0"/>
          <w:marRight w:val="0"/>
          <w:marTop w:val="240"/>
          <w:marBottom w:val="0"/>
          <w:divBdr>
            <w:top w:val="none" w:sz="0" w:space="0" w:color="auto"/>
            <w:left w:val="none" w:sz="0" w:space="0" w:color="auto"/>
            <w:bottom w:val="none" w:sz="0" w:space="0" w:color="auto"/>
            <w:right w:val="none" w:sz="0" w:space="0" w:color="auto"/>
          </w:divBdr>
        </w:div>
      </w:divsChild>
    </w:div>
    <w:div w:id="996878718">
      <w:bodyDiv w:val="1"/>
      <w:marLeft w:val="0"/>
      <w:marRight w:val="0"/>
      <w:marTop w:val="0"/>
      <w:marBottom w:val="0"/>
      <w:divBdr>
        <w:top w:val="none" w:sz="0" w:space="0" w:color="auto"/>
        <w:left w:val="none" w:sz="0" w:space="0" w:color="auto"/>
        <w:bottom w:val="none" w:sz="0" w:space="0" w:color="auto"/>
        <w:right w:val="none" w:sz="0" w:space="0" w:color="auto"/>
      </w:divBdr>
      <w:divsChild>
        <w:div w:id="753013513">
          <w:marLeft w:val="0"/>
          <w:marRight w:val="0"/>
          <w:marTop w:val="72"/>
          <w:marBottom w:val="0"/>
          <w:divBdr>
            <w:top w:val="none" w:sz="0" w:space="0" w:color="auto"/>
            <w:left w:val="none" w:sz="0" w:space="0" w:color="auto"/>
            <w:bottom w:val="none" w:sz="0" w:space="0" w:color="auto"/>
            <w:right w:val="none" w:sz="0" w:space="0" w:color="auto"/>
          </w:divBdr>
          <w:divsChild>
            <w:div w:id="726614751">
              <w:marLeft w:val="360"/>
              <w:marRight w:val="0"/>
              <w:marTop w:val="0"/>
              <w:marBottom w:val="0"/>
              <w:divBdr>
                <w:top w:val="none" w:sz="0" w:space="0" w:color="auto"/>
                <w:left w:val="none" w:sz="0" w:space="0" w:color="auto"/>
                <w:bottom w:val="none" w:sz="0" w:space="0" w:color="auto"/>
                <w:right w:val="none" w:sz="0" w:space="0" w:color="auto"/>
              </w:divBdr>
            </w:div>
            <w:div w:id="197819093">
              <w:marLeft w:val="360"/>
              <w:marRight w:val="0"/>
              <w:marTop w:val="0"/>
              <w:marBottom w:val="0"/>
              <w:divBdr>
                <w:top w:val="none" w:sz="0" w:space="0" w:color="auto"/>
                <w:left w:val="none" w:sz="0" w:space="0" w:color="auto"/>
                <w:bottom w:val="none" w:sz="0" w:space="0" w:color="auto"/>
                <w:right w:val="none" w:sz="0" w:space="0" w:color="auto"/>
              </w:divBdr>
            </w:div>
            <w:div w:id="2089884296">
              <w:marLeft w:val="360"/>
              <w:marRight w:val="0"/>
              <w:marTop w:val="0"/>
              <w:marBottom w:val="0"/>
              <w:divBdr>
                <w:top w:val="none" w:sz="0" w:space="0" w:color="auto"/>
                <w:left w:val="none" w:sz="0" w:space="0" w:color="auto"/>
                <w:bottom w:val="none" w:sz="0" w:space="0" w:color="auto"/>
                <w:right w:val="none" w:sz="0" w:space="0" w:color="auto"/>
              </w:divBdr>
            </w:div>
            <w:div w:id="1611664014">
              <w:marLeft w:val="360"/>
              <w:marRight w:val="0"/>
              <w:marTop w:val="0"/>
              <w:marBottom w:val="0"/>
              <w:divBdr>
                <w:top w:val="none" w:sz="0" w:space="0" w:color="auto"/>
                <w:left w:val="none" w:sz="0" w:space="0" w:color="auto"/>
                <w:bottom w:val="none" w:sz="0" w:space="0" w:color="auto"/>
                <w:right w:val="none" w:sz="0" w:space="0" w:color="auto"/>
              </w:divBdr>
            </w:div>
            <w:div w:id="2083528269">
              <w:marLeft w:val="360"/>
              <w:marRight w:val="0"/>
              <w:marTop w:val="0"/>
              <w:marBottom w:val="0"/>
              <w:divBdr>
                <w:top w:val="none" w:sz="0" w:space="0" w:color="auto"/>
                <w:left w:val="none" w:sz="0" w:space="0" w:color="auto"/>
                <w:bottom w:val="none" w:sz="0" w:space="0" w:color="auto"/>
                <w:right w:val="none" w:sz="0" w:space="0" w:color="auto"/>
              </w:divBdr>
            </w:div>
            <w:div w:id="1881815828">
              <w:marLeft w:val="360"/>
              <w:marRight w:val="0"/>
              <w:marTop w:val="0"/>
              <w:marBottom w:val="0"/>
              <w:divBdr>
                <w:top w:val="none" w:sz="0" w:space="0" w:color="auto"/>
                <w:left w:val="none" w:sz="0" w:space="0" w:color="auto"/>
                <w:bottom w:val="none" w:sz="0" w:space="0" w:color="auto"/>
                <w:right w:val="none" w:sz="0" w:space="0" w:color="auto"/>
              </w:divBdr>
            </w:div>
            <w:div w:id="93480091">
              <w:marLeft w:val="360"/>
              <w:marRight w:val="0"/>
              <w:marTop w:val="0"/>
              <w:marBottom w:val="0"/>
              <w:divBdr>
                <w:top w:val="none" w:sz="0" w:space="0" w:color="auto"/>
                <w:left w:val="none" w:sz="0" w:space="0" w:color="auto"/>
                <w:bottom w:val="none" w:sz="0" w:space="0" w:color="auto"/>
                <w:right w:val="none" w:sz="0" w:space="0" w:color="auto"/>
              </w:divBdr>
            </w:div>
            <w:div w:id="876891322">
              <w:marLeft w:val="360"/>
              <w:marRight w:val="0"/>
              <w:marTop w:val="0"/>
              <w:marBottom w:val="0"/>
              <w:divBdr>
                <w:top w:val="none" w:sz="0" w:space="0" w:color="auto"/>
                <w:left w:val="none" w:sz="0" w:space="0" w:color="auto"/>
                <w:bottom w:val="none" w:sz="0" w:space="0" w:color="auto"/>
                <w:right w:val="none" w:sz="0" w:space="0" w:color="auto"/>
              </w:divBdr>
            </w:div>
          </w:divsChild>
        </w:div>
        <w:div w:id="1416970684">
          <w:marLeft w:val="0"/>
          <w:marRight w:val="0"/>
          <w:marTop w:val="72"/>
          <w:marBottom w:val="0"/>
          <w:divBdr>
            <w:top w:val="none" w:sz="0" w:space="0" w:color="auto"/>
            <w:left w:val="none" w:sz="0" w:space="0" w:color="auto"/>
            <w:bottom w:val="none" w:sz="0" w:space="0" w:color="auto"/>
            <w:right w:val="none" w:sz="0" w:space="0" w:color="auto"/>
          </w:divBdr>
        </w:div>
        <w:div w:id="1528324307">
          <w:marLeft w:val="0"/>
          <w:marRight w:val="0"/>
          <w:marTop w:val="72"/>
          <w:marBottom w:val="0"/>
          <w:divBdr>
            <w:top w:val="none" w:sz="0" w:space="0" w:color="auto"/>
            <w:left w:val="none" w:sz="0" w:space="0" w:color="auto"/>
            <w:bottom w:val="none" w:sz="0" w:space="0" w:color="auto"/>
            <w:right w:val="none" w:sz="0" w:space="0" w:color="auto"/>
          </w:divBdr>
        </w:div>
        <w:div w:id="845363826">
          <w:marLeft w:val="0"/>
          <w:marRight w:val="0"/>
          <w:marTop w:val="72"/>
          <w:marBottom w:val="0"/>
          <w:divBdr>
            <w:top w:val="none" w:sz="0" w:space="0" w:color="auto"/>
            <w:left w:val="none" w:sz="0" w:space="0" w:color="auto"/>
            <w:bottom w:val="none" w:sz="0" w:space="0" w:color="auto"/>
            <w:right w:val="none" w:sz="0" w:space="0" w:color="auto"/>
          </w:divBdr>
        </w:div>
        <w:div w:id="1040670868">
          <w:marLeft w:val="0"/>
          <w:marRight w:val="0"/>
          <w:marTop w:val="72"/>
          <w:marBottom w:val="0"/>
          <w:divBdr>
            <w:top w:val="none" w:sz="0" w:space="0" w:color="auto"/>
            <w:left w:val="none" w:sz="0" w:space="0" w:color="auto"/>
            <w:bottom w:val="none" w:sz="0" w:space="0" w:color="auto"/>
            <w:right w:val="none" w:sz="0" w:space="0" w:color="auto"/>
          </w:divBdr>
        </w:div>
        <w:div w:id="716777459">
          <w:marLeft w:val="0"/>
          <w:marRight w:val="0"/>
          <w:marTop w:val="72"/>
          <w:marBottom w:val="0"/>
          <w:divBdr>
            <w:top w:val="none" w:sz="0" w:space="0" w:color="auto"/>
            <w:left w:val="none" w:sz="0" w:space="0" w:color="auto"/>
            <w:bottom w:val="none" w:sz="0" w:space="0" w:color="auto"/>
            <w:right w:val="none" w:sz="0" w:space="0" w:color="auto"/>
          </w:divBdr>
        </w:div>
        <w:div w:id="991786139">
          <w:marLeft w:val="0"/>
          <w:marRight w:val="0"/>
          <w:marTop w:val="72"/>
          <w:marBottom w:val="0"/>
          <w:divBdr>
            <w:top w:val="none" w:sz="0" w:space="0" w:color="auto"/>
            <w:left w:val="none" w:sz="0" w:space="0" w:color="auto"/>
            <w:bottom w:val="none" w:sz="0" w:space="0" w:color="auto"/>
            <w:right w:val="none" w:sz="0" w:space="0" w:color="auto"/>
          </w:divBdr>
        </w:div>
        <w:div w:id="422141977">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48433-F278-423B-B494-6E328192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1515</Words>
  <Characters>9090</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Sędłak</dc:creator>
  <cp:keywords/>
  <dc:description/>
  <cp:lastModifiedBy>Joanna Kulpa</cp:lastModifiedBy>
  <cp:revision>5</cp:revision>
  <dcterms:created xsi:type="dcterms:W3CDTF">2020-07-20T13:09:00Z</dcterms:created>
  <dcterms:modified xsi:type="dcterms:W3CDTF">2020-07-21T12:16:00Z</dcterms:modified>
</cp:coreProperties>
</file>