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31361A" w:rsidRPr="0031361A">
        <w:rPr>
          <w:rFonts w:ascii="Arial" w:hAnsi="Arial" w:cs="Arial"/>
          <w:b/>
          <w:sz w:val="21"/>
          <w:szCs w:val="21"/>
        </w:rPr>
        <w:t>„Dowóz uczniów niepełnosprawnych do</w:t>
      </w:r>
      <w:r w:rsidR="00C043C0">
        <w:rPr>
          <w:rFonts w:ascii="Arial" w:hAnsi="Arial" w:cs="Arial"/>
          <w:b/>
          <w:sz w:val="21"/>
          <w:szCs w:val="21"/>
        </w:rPr>
        <w:t xml:space="preserve"> szkół i</w:t>
      </w:r>
      <w:r w:rsidR="0031361A" w:rsidRPr="0031361A">
        <w:rPr>
          <w:rFonts w:ascii="Arial" w:hAnsi="Arial" w:cs="Arial"/>
          <w:b/>
          <w:sz w:val="21"/>
          <w:szCs w:val="21"/>
        </w:rPr>
        <w:t xml:space="preserve"> placówek oświatowych w roku szkolnym  201</w:t>
      </w:r>
      <w:r w:rsidR="00EE02FA">
        <w:rPr>
          <w:rFonts w:ascii="Arial" w:hAnsi="Arial" w:cs="Arial"/>
          <w:b/>
          <w:sz w:val="21"/>
          <w:szCs w:val="21"/>
        </w:rPr>
        <w:t>9</w:t>
      </w:r>
      <w:r w:rsidR="0031361A" w:rsidRPr="0031361A">
        <w:rPr>
          <w:rFonts w:ascii="Arial" w:hAnsi="Arial" w:cs="Arial"/>
          <w:b/>
          <w:sz w:val="21"/>
          <w:szCs w:val="21"/>
        </w:rPr>
        <w:t>/20</w:t>
      </w:r>
      <w:r w:rsidR="00EE02FA">
        <w:rPr>
          <w:rFonts w:ascii="Arial" w:hAnsi="Arial" w:cs="Arial"/>
          <w:b/>
          <w:sz w:val="21"/>
          <w:szCs w:val="21"/>
        </w:rPr>
        <w:t>20</w:t>
      </w:r>
      <w:r w:rsidR="0031361A" w:rsidRPr="0031361A">
        <w:rPr>
          <w:rFonts w:ascii="Arial" w:hAnsi="Arial" w:cs="Arial"/>
          <w:b/>
          <w:sz w:val="21"/>
          <w:szCs w:val="21"/>
        </w:rPr>
        <w:t>”</w:t>
      </w:r>
      <w:r w:rsidR="0031361A">
        <w:rPr>
          <w:rFonts w:ascii="Arial" w:hAnsi="Arial" w:cs="Arial"/>
          <w:b/>
          <w:sz w:val="21"/>
          <w:szCs w:val="21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</w:t>
      </w:r>
      <w:r w:rsidR="00EE02FA">
        <w:rPr>
          <w:rFonts w:ascii="Arial" w:hAnsi="Arial" w:cs="Arial"/>
          <w:sz w:val="21"/>
          <w:szCs w:val="21"/>
        </w:rPr>
        <w:t>.</w:t>
      </w:r>
      <w:bookmarkStart w:id="0" w:name="_GoBack"/>
      <w:bookmarkEnd w:id="0"/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0A1" w:rsidRDefault="009860A1" w:rsidP="0038231F">
      <w:pPr>
        <w:spacing w:after="0" w:line="240" w:lineRule="auto"/>
      </w:pPr>
      <w:r>
        <w:separator/>
      </w:r>
    </w:p>
  </w:endnote>
  <w:endnote w:type="continuationSeparator" w:id="0">
    <w:p w:rsidR="009860A1" w:rsidRDefault="009860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E02FA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0A1" w:rsidRDefault="009860A1" w:rsidP="0038231F">
      <w:pPr>
        <w:spacing w:after="0" w:line="240" w:lineRule="auto"/>
      </w:pPr>
      <w:r>
        <w:separator/>
      </w:r>
    </w:p>
  </w:footnote>
  <w:footnote w:type="continuationSeparator" w:id="0">
    <w:p w:rsidR="009860A1" w:rsidRDefault="009860A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6A4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61A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2E06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5B0F"/>
    <w:rsid w:val="006440B0"/>
    <w:rsid w:val="0064500B"/>
    <w:rsid w:val="00661B3E"/>
    <w:rsid w:val="00661D32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74E32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60A1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5339D"/>
    <w:rsid w:val="00B80D0E"/>
    <w:rsid w:val="00B85ABA"/>
    <w:rsid w:val="00BD06C3"/>
    <w:rsid w:val="00BF1F3F"/>
    <w:rsid w:val="00C00C2E"/>
    <w:rsid w:val="00C043C0"/>
    <w:rsid w:val="00C22538"/>
    <w:rsid w:val="00C4103F"/>
    <w:rsid w:val="00C456FB"/>
    <w:rsid w:val="00C57DEB"/>
    <w:rsid w:val="00C75633"/>
    <w:rsid w:val="00C840DB"/>
    <w:rsid w:val="00C85A87"/>
    <w:rsid w:val="00CA5F28"/>
    <w:rsid w:val="00CC6896"/>
    <w:rsid w:val="00CE021C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02FA"/>
    <w:rsid w:val="00EE4535"/>
    <w:rsid w:val="00EE7725"/>
    <w:rsid w:val="00EF741B"/>
    <w:rsid w:val="00EF74CA"/>
    <w:rsid w:val="00F014B6"/>
    <w:rsid w:val="00F053EC"/>
    <w:rsid w:val="00F11AD6"/>
    <w:rsid w:val="00F2074D"/>
    <w:rsid w:val="00F32033"/>
    <w:rsid w:val="00F33AC3"/>
    <w:rsid w:val="00F365F2"/>
    <w:rsid w:val="00F46B98"/>
    <w:rsid w:val="00F54680"/>
    <w:rsid w:val="00F7134A"/>
    <w:rsid w:val="00FB7965"/>
    <w:rsid w:val="00FC0667"/>
    <w:rsid w:val="00FD36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FE726-CA50-47A0-B3F7-325FFC240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433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21</cp:revision>
  <cp:lastPrinted>2016-07-26T08:32:00Z</cp:lastPrinted>
  <dcterms:created xsi:type="dcterms:W3CDTF">2016-09-23T08:44:00Z</dcterms:created>
  <dcterms:modified xsi:type="dcterms:W3CDTF">2019-07-24T10:17:00Z</dcterms:modified>
</cp:coreProperties>
</file>