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9C1" w:rsidRDefault="00E008E1" w:rsidP="000E69C1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Rozdział II SIWZ - </w:t>
      </w:r>
      <w:r w:rsidR="000E69C1">
        <w:rPr>
          <w:rFonts w:ascii="Arial" w:hAnsi="Arial" w:cs="Arial"/>
          <w:b/>
          <w:sz w:val="20"/>
          <w:szCs w:val="20"/>
        </w:rPr>
        <w:t xml:space="preserve">Załącznik nr </w:t>
      </w:r>
      <w:r w:rsidR="00D4373C">
        <w:rPr>
          <w:rFonts w:ascii="Arial" w:hAnsi="Arial" w:cs="Arial"/>
          <w:b/>
          <w:sz w:val="20"/>
          <w:szCs w:val="20"/>
        </w:rPr>
        <w:t>1</w:t>
      </w:r>
    </w:p>
    <w:p w:rsidR="00C4103F" w:rsidRPr="00A058AD" w:rsidRDefault="007118F0" w:rsidP="00B26B9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484F88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Gmina Radomyśl Wielki</w:t>
      </w:r>
    </w:p>
    <w:p w:rsidR="00297D0B" w:rsidRDefault="00297D0B" w:rsidP="00297D0B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Rynek 32</w:t>
      </w:r>
    </w:p>
    <w:p w:rsidR="00297D0B" w:rsidRPr="00AB71A8" w:rsidRDefault="00297D0B" w:rsidP="00297D0B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Default="00CF4A74" w:rsidP="00C4103F">
      <w:pPr>
        <w:rPr>
          <w:rFonts w:ascii="Arial" w:hAnsi="Arial" w:cs="Arial"/>
        </w:rPr>
      </w:pPr>
    </w:p>
    <w:p w:rsidR="0021533A" w:rsidRPr="009375EB" w:rsidRDefault="0021533A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>powania</w:t>
      </w:r>
      <w:r w:rsidR="00E67A14">
        <w:rPr>
          <w:rFonts w:ascii="Arial" w:hAnsi="Arial" w:cs="Arial"/>
          <w:sz w:val="21"/>
          <w:szCs w:val="21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B26B9E">
        <w:rPr>
          <w:rFonts w:ascii="Arial" w:hAnsi="Arial" w:cs="Arial"/>
          <w:sz w:val="21"/>
          <w:szCs w:val="21"/>
        </w:rPr>
        <w:t xml:space="preserve"> </w:t>
      </w:r>
      <w:bookmarkStart w:id="0" w:name="_GoBack"/>
      <w:r w:rsidR="0031361A" w:rsidRPr="0031361A">
        <w:rPr>
          <w:rFonts w:ascii="Arial" w:hAnsi="Arial" w:cs="Arial"/>
          <w:b/>
          <w:sz w:val="21"/>
          <w:szCs w:val="21"/>
        </w:rPr>
        <w:t>„Dowóz uczniów niepełnosprawnych do placówek oświatowych na terenie gminy Radomyśl Wielki i do Mielca w roku szkolnym  2017/2018”</w:t>
      </w:r>
      <w:r w:rsidR="0031361A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B26B9E">
        <w:rPr>
          <w:rFonts w:ascii="Arial" w:hAnsi="Arial" w:cs="Arial"/>
          <w:sz w:val="21"/>
          <w:szCs w:val="21"/>
        </w:rPr>
        <w:t>prowadzonego przez Gminę Radomyśl Wielki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4E671F" w:rsidRDefault="003761EA" w:rsidP="0007546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>Oświadczam, że n</w:t>
      </w:r>
      <w:r w:rsidR="009301A2" w:rsidRPr="004E671F">
        <w:rPr>
          <w:rFonts w:ascii="Arial" w:hAnsi="Arial" w:cs="Arial"/>
          <w:sz w:val="21"/>
          <w:szCs w:val="21"/>
        </w:rPr>
        <w:t xml:space="preserve">ie </w:t>
      </w:r>
      <w:r w:rsidR="008D0487" w:rsidRPr="004E671F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9C6DDE" w:rsidRPr="004E671F">
        <w:rPr>
          <w:rFonts w:ascii="Arial" w:hAnsi="Arial" w:cs="Arial"/>
          <w:sz w:val="21"/>
          <w:szCs w:val="21"/>
        </w:rPr>
        <w:br/>
      </w:r>
      <w:r w:rsidR="00E21B42" w:rsidRPr="004E671F">
        <w:rPr>
          <w:rFonts w:ascii="Arial" w:hAnsi="Arial" w:cs="Arial"/>
          <w:sz w:val="21"/>
          <w:szCs w:val="21"/>
        </w:rPr>
        <w:t>art. 24 ust. 5</w:t>
      </w:r>
      <w:r w:rsidR="004E671F">
        <w:rPr>
          <w:rFonts w:ascii="Arial" w:hAnsi="Arial" w:cs="Arial"/>
          <w:sz w:val="21"/>
          <w:szCs w:val="21"/>
        </w:rPr>
        <w:t xml:space="preserve"> pkt 1</w:t>
      </w:r>
      <w:r w:rsidR="00E21B42" w:rsidRPr="004E671F">
        <w:rPr>
          <w:rFonts w:ascii="Arial" w:hAnsi="Arial" w:cs="Arial"/>
          <w:sz w:val="21"/>
          <w:szCs w:val="21"/>
        </w:rPr>
        <w:t xml:space="preserve"> </w:t>
      </w:r>
      <w:r w:rsidR="008D0487" w:rsidRPr="004E671F">
        <w:rPr>
          <w:rFonts w:ascii="Arial" w:hAnsi="Arial" w:cs="Arial"/>
          <w:sz w:val="21"/>
          <w:szCs w:val="21"/>
        </w:rPr>
        <w:t>u</w:t>
      </w:r>
      <w:r w:rsidR="00E21B42" w:rsidRPr="004E671F">
        <w:rPr>
          <w:rFonts w:ascii="Arial" w:hAnsi="Arial" w:cs="Arial"/>
          <w:sz w:val="21"/>
          <w:szCs w:val="21"/>
        </w:rPr>
        <w:t>stawy</w:t>
      </w:r>
      <w:r w:rsidR="008D0487" w:rsidRPr="004E671F">
        <w:rPr>
          <w:rFonts w:ascii="Arial" w:hAnsi="Arial" w:cs="Arial"/>
          <w:sz w:val="21"/>
          <w:szCs w:val="21"/>
        </w:rPr>
        <w:t xml:space="preserve"> Pzp</w:t>
      </w:r>
      <w:r w:rsidR="008D0487" w:rsidRPr="004E671F">
        <w:rPr>
          <w:rFonts w:ascii="Arial" w:hAnsi="Arial" w:cs="Arial"/>
          <w:sz w:val="20"/>
          <w:szCs w:val="20"/>
        </w:rPr>
        <w:t xml:space="preserve"> </w:t>
      </w:r>
      <w:r w:rsidR="00E21B42" w:rsidRPr="004E671F">
        <w:rPr>
          <w:rFonts w:ascii="Arial" w:hAnsi="Arial" w:cs="Arial"/>
          <w:sz w:val="20"/>
          <w:szCs w:val="20"/>
        </w:rPr>
        <w:t xml:space="preserve"> </w:t>
      </w:r>
      <w:r w:rsidR="00103B61" w:rsidRPr="004E671F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r w:rsidR="004E671F">
        <w:rPr>
          <w:rFonts w:ascii="Arial" w:hAnsi="Arial" w:cs="Arial"/>
          <w:i/>
          <w:sz w:val="16"/>
          <w:szCs w:val="16"/>
        </w:rPr>
        <w:t xml:space="preserve">pkt 1 </w:t>
      </w:r>
      <w:r w:rsidR="00434CC2" w:rsidRPr="000F1229">
        <w:rPr>
          <w:rFonts w:ascii="Arial" w:hAnsi="Arial" w:cs="Arial"/>
          <w:i/>
          <w:sz w:val="16"/>
          <w:szCs w:val="16"/>
        </w:rPr>
        <w:t>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r w:rsidR="00B80D0E">
        <w:rPr>
          <w:rFonts w:ascii="Arial" w:hAnsi="Arial" w:cs="Arial"/>
          <w:sz w:val="21"/>
          <w:szCs w:val="21"/>
        </w:rPr>
        <w:t>ych</w:t>
      </w:r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r w:rsidR="00D7532C" w:rsidRPr="00193E01">
        <w:rPr>
          <w:rFonts w:ascii="Arial" w:hAnsi="Arial" w:cs="Arial"/>
          <w:sz w:val="21"/>
          <w:szCs w:val="21"/>
        </w:rPr>
        <w:t>ami</w:t>
      </w:r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A87" w:rsidRDefault="00C85A87" w:rsidP="0038231F">
      <w:pPr>
        <w:spacing w:after="0" w:line="240" w:lineRule="auto"/>
      </w:pPr>
      <w:r>
        <w:separator/>
      </w:r>
    </w:p>
  </w:endnote>
  <w:endnote w:type="continuationSeparator" w:id="0">
    <w:p w:rsidR="00C85A87" w:rsidRDefault="00C85A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5A8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A87" w:rsidRDefault="00C85A87" w:rsidP="0038231F">
      <w:pPr>
        <w:spacing w:after="0" w:line="240" w:lineRule="auto"/>
      </w:pPr>
      <w:r>
        <w:separator/>
      </w:r>
    </w:p>
  </w:footnote>
  <w:footnote w:type="continuationSeparator" w:id="0">
    <w:p w:rsidR="00C85A87" w:rsidRDefault="00C85A8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24C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9C1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1F6BDF"/>
    <w:rsid w:val="0021533A"/>
    <w:rsid w:val="002167D3"/>
    <w:rsid w:val="0024732C"/>
    <w:rsid w:val="0025263C"/>
    <w:rsid w:val="0025358A"/>
    <w:rsid w:val="00255142"/>
    <w:rsid w:val="00267089"/>
    <w:rsid w:val="0027560C"/>
    <w:rsid w:val="00287BCD"/>
    <w:rsid w:val="00297D0B"/>
    <w:rsid w:val="002C42F8"/>
    <w:rsid w:val="002C4948"/>
    <w:rsid w:val="002E641A"/>
    <w:rsid w:val="00300674"/>
    <w:rsid w:val="00304292"/>
    <w:rsid w:val="00307A36"/>
    <w:rsid w:val="0031361A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2E06"/>
    <w:rsid w:val="004761C6"/>
    <w:rsid w:val="00484F88"/>
    <w:rsid w:val="004B00A9"/>
    <w:rsid w:val="004C43B8"/>
    <w:rsid w:val="004E671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697"/>
    <w:rsid w:val="005E176A"/>
    <w:rsid w:val="00615B0F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74E32"/>
    <w:rsid w:val="007840F2"/>
    <w:rsid w:val="007936D6"/>
    <w:rsid w:val="0079713A"/>
    <w:rsid w:val="007E25BD"/>
    <w:rsid w:val="007E2F69"/>
    <w:rsid w:val="00804F07"/>
    <w:rsid w:val="00822E2C"/>
    <w:rsid w:val="00830AB1"/>
    <w:rsid w:val="00831B3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55F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26B9E"/>
    <w:rsid w:val="00B35FDB"/>
    <w:rsid w:val="00B37134"/>
    <w:rsid w:val="00B40FC8"/>
    <w:rsid w:val="00B5339D"/>
    <w:rsid w:val="00B80D0E"/>
    <w:rsid w:val="00B85ABA"/>
    <w:rsid w:val="00BD06C3"/>
    <w:rsid w:val="00BF1F3F"/>
    <w:rsid w:val="00C00C2E"/>
    <w:rsid w:val="00C22538"/>
    <w:rsid w:val="00C4103F"/>
    <w:rsid w:val="00C456FB"/>
    <w:rsid w:val="00C57DEB"/>
    <w:rsid w:val="00C75633"/>
    <w:rsid w:val="00C85A87"/>
    <w:rsid w:val="00CA5F28"/>
    <w:rsid w:val="00CC6896"/>
    <w:rsid w:val="00CE021C"/>
    <w:rsid w:val="00CE6400"/>
    <w:rsid w:val="00CF4A74"/>
    <w:rsid w:val="00D34D9A"/>
    <w:rsid w:val="00D409DE"/>
    <w:rsid w:val="00D42C9B"/>
    <w:rsid w:val="00D4373C"/>
    <w:rsid w:val="00D47D38"/>
    <w:rsid w:val="00D72AEB"/>
    <w:rsid w:val="00D7532C"/>
    <w:rsid w:val="00DC3F44"/>
    <w:rsid w:val="00DD146A"/>
    <w:rsid w:val="00DD3E9D"/>
    <w:rsid w:val="00DE73EE"/>
    <w:rsid w:val="00E008E1"/>
    <w:rsid w:val="00E14552"/>
    <w:rsid w:val="00E15D59"/>
    <w:rsid w:val="00E21B42"/>
    <w:rsid w:val="00E30517"/>
    <w:rsid w:val="00E42CC3"/>
    <w:rsid w:val="00E55512"/>
    <w:rsid w:val="00E67A14"/>
    <w:rsid w:val="00E86A2B"/>
    <w:rsid w:val="00EA2F21"/>
    <w:rsid w:val="00EA74CD"/>
    <w:rsid w:val="00EB3286"/>
    <w:rsid w:val="00EE4535"/>
    <w:rsid w:val="00EE7725"/>
    <w:rsid w:val="00EF741B"/>
    <w:rsid w:val="00EF74CA"/>
    <w:rsid w:val="00F014B6"/>
    <w:rsid w:val="00F053EC"/>
    <w:rsid w:val="00F11AD6"/>
    <w:rsid w:val="00F2074D"/>
    <w:rsid w:val="00F32033"/>
    <w:rsid w:val="00F33AC3"/>
    <w:rsid w:val="00F365F2"/>
    <w:rsid w:val="00F46B98"/>
    <w:rsid w:val="00F54680"/>
    <w:rsid w:val="00F7134A"/>
    <w:rsid w:val="00FB7965"/>
    <w:rsid w:val="00FC0667"/>
    <w:rsid w:val="00FD36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6EBF9-FAF0-48B4-B133-E6743C49E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2C5C8-E588-47D1-BD87-E1EACBA16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18</cp:revision>
  <cp:lastPrinted>2016-07-26T08:32:00Z</cp:lastPrinted>
  <dcterms:created xsi:type="dcterms:W3CDTF">2016-09-23T08:44:00Z</dcterms:created>
  <dcterms:modified xsi:type="dcterms:W3CDTF">2017-07-17T13:42:00Z</dcterms:modified>
</cp:coreProperties>
</file>