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117D93" w:rsidRPr="00117D93">
        <w:rPr>
          <w:rFonts w:ascii="Arial" w:hAnsi="Arial" w:cs="Arial"/>
          <w:b/>
          <w:sz w:val="21"/>
          <w:szCs w:val="21"/>
        </w:rPr>
        <w:t>„Dowóz  uczniów z miejscowości Pień i Partynia- Schabowiec do Zespołu Szkolno- Przedszkolnego w Partyni oraz innych wyjazdów związanych z realizacją zadań szkolnych w roku szkolnym  2020/2021”</w:t>
      </w:r>
      <w:r w:rsidR="00117D93">
        <w:rPr>
          <w:rFonts w:ascii="Arial" w:hAnsi="Arial" w:cs="Arial"/>
          <w:b/>
          <w:sz w:val="21"/>
          <w:szCs w:val="21"/>
        </w:rPr>
        <w:t xml:space="preserve"> </w:t>
      </w:r>
      <w:bookmarkStart w:id="0" w:name="_GoBack"/>
      <w:bookmarkEnd w:id="0"/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</w:t>
      </w:r>
      <w:r w:rsidR="007E294B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E5D" w:rsidRDefault="00A57E5D" w:rsidP="0038231F">
      <w:pPr>
        <w:spacing w:after="0" w:line="240" w:lineRule="auto"/>
      </w:pPr>
      <w:r>
        <w:separator/>
      </w:r>
    </w:p>
  </w:endnote>
  <w:endnote w:type="continuationSeparator" w:id="0">
    <w:p w:rsidR="00A57E5D" w:rsidRDefault="00A57E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17D9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E5D" w:rsidRDefault="00A57E5D" w:rsidP="0038231F">
      <w:pPr>
        <w:spacing w:after="0" w:line="240" w:lineRule="auto"/>
      </w:pPr>
      <w:r>
        <w:separator/>
      </w:r>
    </w:p>
  </w:footnote>
  <w:footnote w:type="continuationSeparator" w:id="0">
    <w:p w:rsidR="00A57E5D" w:rsidRDefault="00A57E5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17D93"/>
    <w:rsid w:val="001448FB"/>
    <w:rsid w:val="001670F2"/>
    <w:rsid w:val="001807BF"/>
    <w:rsid w:val="00190D6E"/>
    <w:rsid w:val="00193E01"/>
    <w:rsid w:val="001957C5"/>
    <w:rsid w:val="0019773F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2E06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5B0F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74E32"/>
    <w:rsid w:val="007840F2"/>
    <w:rsid w:val="007936D6"/>
    <w:rsid w:val="0079713A"/>
    <w:rsid w:val="007E25BD"/>
    <w:rsid w:val="007E294B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63A8"/>
    <w:rsid w:val="009F55FF"/>
    <w:rsid w:val="00A058AD"/>
    <w:rsid w:val="00A0658E"/>
    <w:rsid w:val="00A1401D"/>
    <w:rsid w:val="00A1471A"/>
    <w:rsid w:val="00A1685D"/>
    <w:rsid w:val="00A16976"/>
    <w:rsid w:val="00A3431A"/>
    <w:rsid w:val="00A347DE"/>
    <w:rsid w:val="00A36E95"/>
    <w:rsid w:val="00A56074"/>
    <w:rsid w:val="00A56607"/>
    <w:rsid w:val="00A57E5D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5339D"/>
    <w:rsid w:val="00B80D0E"/>
    <w:rsid w:val="00B85ABA"/>
    <w:rsid w:val="00BD06C3"/>
    <w:rsid w:val="00BD3F8C"/>
    <w:rsid w:val="00BF1F3F"/>
    <w:rsid w:val="00C00C2E"/>
    <w:rsid w:val="00C22538"/>
    <w:rsid w:val="00C349D0"/>
    <w:rsid w:val="00C4103F"/>
    <w:rsid w:val="00C456FB"/>
    <w:rsid w:val="00C57DEB"/>
    <w:rsid w:val="00C75633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2033"/>
    <w:rsid w:val="00F33AC3"/>
    <w:rsid w:val="00F365F2"/>
    <w:rsid w:val="00F46B98"/>
    <w:rsid w:val="00F54680"/>
    <w:rsid w:val="00F7134A"/>
    <w:rsid w:val="00FB7965"/>
    <w:rsid w:val="00FC0667"/>
    <w:rsid w:val="00FD36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5EAC5-C637-4568-9839-26DB4C5F7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21</cp:revision>
  <cp:lastPrinted>2016-07-26T08:32:00Z</cp:lastPrinted>
  <dcterms:created xsi:type="dcterms:W3CDTF">2016-09-23T08:44:00Z</dcterms:created>
  <dcterms:modified xsi:type="dcterms:W3CDTF">2020-07-20T09:37:00Z</dcterms:modified>
</cp:coreProperties>
</file>