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F56639" w:rsidRPr="00F56639">
        <w:rPr>
          <w:rFonts w:ascii="Arial" w:hAnsi="Arial" w:cs="Arial"/>
          <w:b/>
          <w:sz w:val="21"/>
          <w:szCs w:val="21"/>
        </w:rPr>
        <w:t>„Udzielenie i obsługa kredytu długoterminowego na sfinansowanie planowanego deficytu budżet</w:t>
      </w:r>
      <w:r w:rsidR="00F56639">
        <w:rPr>
          <w:rFonts w:ascii="Arial" w:hAnsi="Arial" w:cs="Arial"/>
          <w:b/>
          <w:sz w:val="21"/>
          <w:szCs w:val="21"/>
        </w:rPr>
        <w:t xml:space="preserve">u” </w:t>
      </w:r>
      <w:bookmarkStart w:id="0" w:name="_GoBack"/>
      <w:bookmarkEnd w:id="0"/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B57" w:rsidRDefault="00881B57" w:rsidP="0038231F">
      <w:pPr>
        <w:spacing w:after="0" w:line="240" w:lineRule="auto"/>
      </w:pPr>
      <w:r>
        <w:separator/>
      </w:r>
    </w:p>
  </w:endnote>
  <w:endnote w:type="continuationSeparator" w:id="0">
    <w:p w:rsidR="00881B57" w:rsidRDefault="00881B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566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B57" w:rsidRDefault="00881B57" w:rsidP="0038231F">
      <w:pPr>
        <w:spacing w:after="0" w:line="240" w:lineRule="auto"/>
      </w:pPr>
      <w:r>
        <w:separator/>
      </w:r>
    </w:p>
  </w:footnote>
  <w:footnote w:type="continuationSeparator" w:id="0">
    <w:p w:rsidR="00881B57" w:rsidRDefault="00881B5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6282F"/>
    <w:rsid w:val="00873940"/>
    <w:rsid w:val="00874044"/>
    <w:rsid w:val="00875011"/>
    <w:rsid w:val="00881B57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56639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A42D1-2E59-4895-BB89-6010820C2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18</cp:revision>
  <cp:lastPrinted>2016-07-26T08:32:00Z</cp:lastPrinted>
  <dcterms:created xsi:type="dcterms:W3CDTF">2016-09-23T08:44:00Z</dcterms:created>
  <dcterms:modified xsi:type="dcterms:W3CDTF">2018-12-04T15:03:00Z</dcterms:modified>
</cp:coreProperties>
</file>