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AB1A46">
        <w:rPr>
          <w:rFonts w:ascii="Arial" w:hAnsi="Arial" w:cs="Arial"/>
          <w:b/>
          <w:i/>
        </w:rPr>
        <w:t>7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F03282" w:rsidRDefault="009B310C" w:rsidP="0054301C">
      <w:pPr>
        <w:shd w:val="clear" w:color="auto" w:fill="F2F2F2" w:themeFill="background1" w:themeFillShade="F2"/>
        <w:spacing w:after="0" w:line="271" w:lineRule="auto"/>
        <w:rPr>
          <w:rFonts w:ascii="Segoe UI" w:hAnsi="Segoe UI" w:cs="Segoe UI"/>
          <w:color w:val="111111"/>
          <w:sz w:val="28"/>
          <w:szCs w:val="28"/>
          <w:shd w:val="clear" w:color="auto" w:fill="FFFFFF"/>
        </w:rPr>
      </w:pPr>
      <w:r w:rsidRPr="009B310C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3843ca77-74be-45e3-bc94-ec71833c9f04</w:t>
      </w:r>
    </w:p>
    <w:p w:rsidR="00AB1A46" w:rsidRDefault="00AB1A4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  <w:r w:rsidR="009B310C">
        <w:rPr>
          <w:rFonts w:ascii="Arial" w:hAnsi="Arial" w:cs="Arial"/>
          <w:b/>
        </w:rPr>
        <w:t xml:space="preserve"> NA MINIPORTALU</w:t>
      </w:r>
    </w:p>
    <w:p w:rsidR="009B310C" w:rsidRDefault="009B310C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9B310C" w:rsidRDefault="009B310C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hyperlink r:id="rId6" w:history="1">
        <w:r w:rsidRPr="00406565">
          <w:rPr>
            <w:rStyle w:val="Hipercze"/>
            <w:rFonts w:ascii="Arial" w:hAnsi="Arial" w:cs="Arial"/>
            <w:b/>
          </w:rPr>
          <w:t>https://miniportal.uzp.gov.pl/Postepowania/3843ca77-74be-45e3-bc94-ec71833c9f04</w:t>
        </w:r>
      </w:hyperlink>
    </w:p>
    <w:p w:rsidR="009B310C" w:rsidRDefault="009B310C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bookmarkStart w:id="0" w:name="_GoBack"/>
      <w:bookmarkEnd w:id="0"/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3D0E8B" w:rsidRPr="0054301C" w:rsidRDefault="003D0E8B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3D0E8B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5E8" w:rsidRDefault="002505E8" w:rsidP="00017FE6">
      <w:pPr>
        <w:spacing w:after="0" w:line="240" w:lineRule="auto"/>
      </w:pPr>
      <w:r>
        <w:separator/>
      </w:r>
    </w:p>
  </w:endnote>
  <w:endnote w:type="continuationSeparator" w:id="0">
    <w:p w:rsidR="002505E8" w:rsidRDefault="002505E8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FE6" w:rsidRDefault="00017FE6">
    <w:pPr>
      <w:pStyle w:val="Stopka"/>
      <w:jc w:val="center"/>
    </w:pPr>
  </w:p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5E8" w:rsidRDefault="002505E8" w:rsidP="00017FE6">
      <w:pPr>
        <w:spacing w:after="0" w:line="240" w:lineRule="auto"/>
      </w:pPr>
      <w:r>
        <w:separator/>
      </w:r>
    </w:p>
  </w:footnote>
  <w:footnote w:type="continuationSeparator" w:id="0">
    <w:p w:rsidR="002505E8" w:rsidRDefault="002505E8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259D6"/>
    <w:rsid w:val="002505E8"/>
    <w:rsid w:val="002864C7"/>
    <w:rsid w:val="002C1D6D"/>
    <w:rsid w:val="0032483B"/>
    <w:rsid w:val="00373796"/>
    <w:rsid w:val="00397A93"/>
    <w:rsid w:val="003D0E8B"/>
    <w:rsid w:val="0045452F"/>
    <w:rsid w:val="00542C74"/>
    <w:rsid w:val="0054301C"/>
    <w:rsid w:val="005A2A74"/>
    <w:rsid w:val="005B4C2D"/>
    <w:rsid w:val="00600B56"/>
    <w:rsid w:val="006139D4"/>
    <w:rsid w:val="006C2634"/>
    <w:rsid w:val="007418E3"/>
    <w:rsid w:val="00760F50"/>
    <w:rsid w:val="008E4438"/>
    <w:rsid w:val="00972224"/>
    <w:rsid w:val="0097342F"/>
    <w:rsid w:val="009B310C"/>
    <w:rsid w:val="00A956EE"/>
    <w:rsid w:val="00AB1A46"/>
    <w:rsid w:val="00AB34BB"/>
    <w:rsid w:val="00B006F1"/>
    <w:rsid w:val="00B120F8"/>
    <w:rsid w:val="00B72231"/>
    <w:rsid w:val="00BC23BE"/>
    <w:rsid w:val="00BD0A7B"/>
    <w:rsid w:val="00C60BE7"/>
    <w:rsid w:val="00E952F5"/>
    <w:rsid w:val="00F03282"/>
    <w:rsid w:val="00F1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3843ca77-74be-45e3-bc94-ec71833c9f0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18</cp:revision>
  <cp:lastPrinted>2021-12-03T13:12:00Z</cp:lastPrinted>
  <dcterms:created xsi:type="dcterms:W3CDTF">2021-02-09T14:06:00Z</dcterms:created>
  <dcterms:modified xsi:type="dcterms:W3CDTF">2021-12-06T09:52:00Z</dcterms:modified>
</cp:coreProperties>
</file>